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B3A" w:rsidRPr="001F3672" w:rsidRDefault="00C81B3A" w:rsidP="001F3672">
      <w:pPr>
        <w:ind w:left="6372" w:firstLine="708"/>
        <w:jc w:val="right"/>
        <w:rPr>
          <w:b/>
          <w:bCs/>
          <w:sz w:val="22"/>
        </w:rPr>
      </w:pPr>
      <w:r w:rsidRPr="001F3672">
        <w:rPr>
          <w:b/>
          <w:bCs/>
          <w:sz w:val="22"/>
        </w:rPr>
        <w:t>Załącznik nr 3</w:t>
      </w:r>
    </w:p>
    <w:p w:rsidR="00C81B3A" w:rsidRPr="001F3672" w:rsidRDefault="00C81B3A" w:rsidP="001F3672"/>
    <w:p w:rsidR="00F155B4" w:rsidRPr="001F3672" w:rsidRDefault="00F155B4" w:rsidP="00F155B4">
      <w:pPr>
        <w:spacing w:line="360" w:lineRule="auto"/>
        <w:ind w:left="1026"/>
        <w:jc w:val="both"/>
        <w:rPr>
          <w:b/>
          <w:sz w:val="22"/>
          <w:szCs w:val="22"/>
        </w:rPr>
      </w:pPr>
      <w:r w:rsidRPr="001F3672">
        <w:rPr>
          <w:b/>
          <w:sz w:val="22"/>
          <w:szCs w:val="22"/>
        </w:rPr>
        <w:t>WYKONAWCA</w:t>
      </w:r>
    </w:p>
    <w:p w:rsidR="00F155B4" w:rsidRPr="001F3672" w:rsidRDefault="00F155B4" w:rsidP="00F155B4">
      <w:pPr>
        <w:rPr>
          <w:sz w:val="22"/>
          <w:szCs w:val="22"/>
        </w:rPr>
      </w:pPr>
      <w:r w:rsidRPr="001F3672">
        <w:rPr>
          <w:sz w:val="22"/>
          <w:szCs w:val="22"/>
        </w:rPr>
        <w:t>……………………………..….…………………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F3672">
        <w:rPr>
          <w:sz w:val="22"/>
          <w:szCs w:val="22"/>
        </w:rPr>
        <w:t xml:space="preserve"> ..........................................................</w:t>
      </w:r>
    </w:p>
    <w:p w:rsidR="00F155B4" w:rsidRDefault="00F155B4" w:rsidP="00F155B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F3672">
        <w:rPr>
          <w:sz w:val="22"/>
          <w:szCs w:val="22"/>
        </w:rPr>
        <w:t xml:space="preserve">  </w:t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  <w:t>miejscowość i data</w:t>
      </w:r>
    </w:p>
    <w:p w:rsidR="00F155B4" w:rsidRPr="001F3672" w:rsidRDefault="00F155B4" w:rsidP="00F155B4">
      <w:pPr>
        <w:spacing w:line="360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 xml:space="preserve">…………………………..….……………………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</w:p>
    <w:p w:rsidR="00F155B4" w:rsidRPr="001F3672" w:rsidRDefault="00F155B4" w:rsidP="00F155B4">
      <w:pPr>
        <w:spacing w:line="360" w:lineRule="auto"/>
        <w:jc w:val="both"/>
        <w:rPr>
          <w:i/>
          <w:sz w:val="18"/>
          <w:szCs w:val="22"/>
        </w:rPr>
      </w:pPr>
      <w:r w:rsidRPr="001F3672">
        <w:rPr>
          <w:i/>
          <w:sz w:val="18"/>
          <w:szCs w:val="22"/>
        </w:rPr>
        <w:t xml:space="preserve">(pełna nazwa/firma, adres, NIP, REGON, numer wpisu w </w:t>
      </w:r>
    </w:p>
    <w:p w:rsidR="00F155B4" w:rsidRPr="001F3672" w:rsidRDefault="00F155B4" w:rsidP="00F155B4">
      <w:pPr>
        <w:spacing w:line="360" w:lineRule="auto"/>
        <w:jc w:val="both"/>
        <w:rPr>
          <w:i/>
          <w:sz w:val="18"/>
          <w:szCs w:val="22"/>
        </w:rPr>
      </w:pPr>
      <w:r w:rsidRPr="001F3672">
        <w:rPr>
          <w:i/>
          <w:sz w:val="18"/>
          <w:szCs w:val="22"/>
        </w:rPr>
        <w:t xml:space="preserve">odpowiednim rejestrze np. KRS) </w:t>
      </w:r>
    </w:p>
    <w:p w:rsidR="00F155B4" w:rsidRPr="001F3672" w:rsidRDefault="00F155B4" w:rsidP="00F155B4">
      <w:pPr>
        <w:spacing w:line="360" w:lineRule="auto"/>
        <w:jc w:val="both"/>
        <w:rPr>
          <w:sz w:val="10"/>
          <w:szCs w:val="10"/>
        </w:rPr>
      </w:pPr>
    </w:p>
    <w:p w:rsidR="00F155B4" w:rsidRPr="001F3672" w:rsidRDefault="00F155B4" w:rsidP="00F155B4">
      <w:pPr>
        <w:spacing w:line="360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reprezentowany przez: ……………………………</w:t>
      </w:r>
    </w:p>
    <w:p w:rsidR="00F155B4" w:rsidRPr="001F3672" w:rsidRDefault="00F155B4" w:rsidP="00F155B4">
      <w:pPr>
        <w:spacing w:line="360" w:lineRule="auto"/>
        <w:rPr>
          <w:b/>
          <w:sz w:val="22"/>
        </w:rPr>
      </w:pPr>
      <w:r w:rsidRPr="001F3672">
        <w:rPr>
          <w:i/>
          <w:sz w:val="18"/>
          <w:szCs w:val="22"/>
        </w:rPr>
        <w:t>(imię, nazwisko, stanowisko / uprawnienie do  reprezentacji)</w:t>
      </w:r>
    </w:p>
    <w:p w:rsidR="00C81B3A" w:rsidRDefault="00C81B3A" w:rsidP="001F3672">
      <w:pPr>
        <w:ind w:left="1416"/>
      </w:pPr>
      <w:r w:rsidRPr="001F3672">
        <w:tab/>
      </w:r>
    </w:p>
    <w:p w:rsidR="00F155B4" w:rsidRPr="001F3672" w:rsidRDefault="00F155B4" w:rsidP="001F3672">
      <w:pPr>
        <w:ind w:left="1416"/>
      </w:pPr>
    </w:p>
    <w:p w:rsidR="00C81B3A" w:rsidRPr="001F3672" w:rsidRDefault="00C81B3A" w:rsidP="001F3672">
      <w:pPr>
        <w:spacing w:line="360" w:lineRule="auto"/>
        <w:jc w:val="center"/>
        <w:rPr>
          <w:b/>
        </w:rPr>
      </w:pPr>
      <w:r w:rsidRPr="001F3672">
        <w:rPr>
          <w:b/>
          <w:sz w:val="22"/>
        </w:rPr>
        <w:t>WYKAZ WYKONANYCH</w:t>
      </w:r>
      <w:r w:rsidR="00EB3946" w:rsidRPr="001F3672">
        <w:rPr>
          <w:b/>
          <w:sz w:val="22"/>
        </w:rPr>
        <w:t>/WYKONYWANYCH</w:t>
      </w:r>
      <w:r w:rsidRPr="001F3672">
        <w:rPr>
          <w:b/>
          <w:sz w:val="22"/>
        </w:rPr>
        <w:t xml:space="preserve"> USŁUG (ZAMÓWIEŃ)</w:t>
      </w:r>
    </w:p>
    <w:p w:rsidR="00C81B3A" w:rsidRPr="001F3672" w:rsidRDefault="00C81B3A" w:rsidP="001F3672">
      <w:pPr>
        <w:jc w:val="center"/>
        <w:rPr>
          <w:b/>
        </w:rPr>
      </w:pPr>
    </w:p>
    <w:p w:rsidR="00EB3946" w:rsidRPr="001F3672" w:rsidRDefault="00EB3946" w:rsidP="001F3672">
      <w:pPr>
        <w:spacing w:line="276" w:lineRule="auto"/>
        <w:jc w:val="both"/>
        <w:rPr>
          <w:b/>
          <w:sz w:val="22"/>
          <w:szCs w:val="22"/>
        </w:rPr>
      </w:pPr>
      <w:r w:rsidRPr="001F3672">
        <w:rPr>
          <w:sz w:val="22"/>
          <w:szCs w:val="22"/>
        </w:rPr>
        <w:t xml:space="preserve">dot. postępowania prowadzonego w trybie </w:t>
      </w:r>
      <w:r w:rsidR="00350054" w:rsidRPr="001F3672">
        <w:rPr>
          <w:sz w:val="22"/>
          <w:szCs w:val="22"/>
        </w:rPr>
        <w:t>o</w:t>
      </w:r>
      <w:r w:rsidRPr="001F3672">
        <w:rPr>
          <w:sz w:val="22"/>
          <w:szCs w:val="22"/>
        </w:rPr>
        <w:t xml:space="preserve">głoszenia o zamówieniu na usługi społeczne, tj. na </w:t>
      </w:r>
      <w:r w:rsidRPr="001F3672">
        <w:rPr>
          <w:b/>
          <w:sz w:val="22"/>
          <w:szCs w:val="22"/>
        </w:rPr>
        <w:t xml:space="preserve">usługę zapewnienia ochrony mienia w obiektach </w:t>
      </w:r>
      <w:r w:rsidRPr="001F3672">
        <w:rPr>
          <w:rFonts w:cs="Tahoma"/>
          <w:b/>
          <w:bCs/>
          <w:sz w:val="22"/>
          <w:szCs w:val="22"/>
        </w:rPr>
        <w:t>Instytutu Oceanologii</w:t>
      </w:r>
      <w:r w:rsidR="00F155B4">
        <w:rPr>
          <w:rFonts w:cs="Tahoma"/>
          <w:b/>
          <w:bCs/>
          <w:sz w:val="22"/>
          <w:szCs w:val="22"/>
        </w:rPr>
        <w:t xml:space="preserve"> </w:t>
      </w:r>
      <w:r w:rsidR="008014A7" w:rsidRPr="001F3672">
        <w:rPr>
          <w:rFonts w:cs="Tahoma"/>
          <w:b/>
          <w:bCs/>
          <w:sz w:val="22"/>
          <w:szCs w:val="22"/>
        </w:rPr>
        <w:t>Instytutu Oceanologii</w:t>
      </w:r>
      <w:r w:rsidR="00F155B4">
        <w:rPr>
          <w:rFonts w:cs="Tahoma"/>
          <w:b/>
          <w:bCs/>
          <w:sz w:val="22"/>
          <w:szCs w:val="22"/>
        </w:rPr>
        <w:t xml:space="preserve"> </w:t>
      </w:r>
      <w:r w:rsidR="008014A7" w:rsidRPr="001F3672">
        <w:rPr>
          <w:rFonts w:cs="Tahoma"/>
          <w:b/>
          <w:bCs/>
          <w:sz w:val="22"/>
          <w:szCs w:val="22"/>
        </w:rPr>
        <w:t xml:space="preserve">Polskiej Akademii Nauk </w:t>
      </w:r>
      <w:r w:rsidRPr="001F3672">
        <w:rPr>
          <w:rFonts w:cs="Tahoma"/>
          <w:bCs/>
          <w:sz w:val="22"/>
          <w:szCs w:val="22"/>
        </w:rPr>
        <w:t xml:space="preserve">(nr postępowania </w:t>
      </w:r>
      <w:r w:rsidR="004001FD" w:rsidRPr="001F3672">
        <w:rPr>
          <w:rFonts w:cs="Tahoma"/>
          <w:bCs/>
          <w:sz w:val="22"/>
          <w:szCs w:val="22"/>
        </w:rPr>
        <w:t>IO/ZS/1</w:t>
      </w:r>
      <w:r w:rsidR="00F155B4">
        <w:rPr>
          <w:rFonts w:cs="Tahoma"/>
          <w:bCs/>
          <w:sz w:val="22"/>
          <w:szCs w:val="22"/>
        </w:rPr>
        <w:t>/2020</w:t>
      </w:r>
      <w:r w:rsidRPr="001F3672">
        <w:rPr>
          <w:rFonts w:cs="Tahoma"/>
          <w:bCs/>
          <w:sz w:val="22"/>
          <w:szCs w:val="22"/>
        </w:rPr>
        <w:t>)</w:t>
      </w:r>
    </w:p>
    <w:p w:rsidR="00D65C1F" w:rsidRPr="001F3672" w:rsidRDefault="00D65C1F" w:rsidP="001F3672">
      <w:pPr>
        <w:jc w:val="both"/>
        <w:rPr>
          <w:b/>
        </w:rPr>
      </w:pPr>
    </w:p>
    <w:tbl>
      <w:tblPr>
        <w:tblW w:w="10281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2271"/>
        <w:gridCol w:w="3472"/>
        <w:gridCol w:w="2268"/>
        <w:gridCol w:w="1702"/>
      </w:tblGrid>
      <w:tr w:rsidR="001F3672" w:rsidRPr="001F3672" w:rsidTr="00270792">
        <w:trPr>
          <w:trHeight w:val="1025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1B3A" w:rsidRPr="001F3672" w:rsidRDefault="00C81B3A" w:rsidP="001F3672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1F3672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1B3A" w:rsidRPr="001F3672" w:rsidRDefault="00C81B3A" w:rsidP="001F3672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1F3672">
              <w:rPr>
                <w:b/>
                <w:sz w:val="18"/>
                <w:szCs w:val="18"/>
              </w:rPr>
              <w:t>Podmiot, na rzecz którego usługi zostały wykonane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1B3A" w:rsidRPr="001F3672" w:rsidRDefault="00C81B3A" w:rsidP="001F3672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1F3672">
              <w:rPr>
                <w:b/>
                <w:sz w:val="18"/>
                <w:szCs w:val="18"/>
              </w:rPr>
              <w:t>Opis przedmiotu zamówienia</w:t>
            </w:r>
            <w:r w:rsidR="00FB5B9E" w:rsidRPr="001F3672">
              <w:rPr>
                <w:rStyle w:val="Odwoanieprzypisudolnego"/>
                <w:b/>
                <w:sz w:val="18"/>
                <w:szCs w:val="18"/>
              </w:rPr>
              <w:footnoteReference w:id="2"/>
            </w:r>
          </w:p>
          <w:p w:rsidR="00C81B3A" w:rsidRPr="001F3672" w:rsidRDefault="00C81B3A" w:rsidP="001F3672">
            <w:pPr>
              <w:snapToGrid w:val="0"/>
              <w:ind w:left="-177" w:right="-35" w:firstLine="142"/>
              <w:jc w:val="center"/>
              <w:rPr>
                <w:b/>
                <w:sz w:val="18"/>
                <w:szCs w:val="18"/>
              </w:rPr>
            </w:pPr>
            <w:r w:rsidRPr="001F3672">
              <w:rPr>
                <w:b/>
                <w:sz w:val="18"/>
                <w:szCs w:val="18"/>
              </w:rPr>
              <w:t>(w tym zakres i rodzaj świadczonych usług)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B3A" w:rsidRPr="001F3672" w:rsidRDefault="00C81B3A" w:rsidP="001F3672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1F3672">
              <w:rPr>
                <w:b/>
                <w:sz w:val="18"/>
                <w:szCs w:val="18"/>
              </w:rPr>
              <w:t>Terminy  realizacji</w:t>
            </w:r>
          </w:p>
          <w:p w:rsidR="00C81B3A" w:rsidRPr="001F3672" w:rsidRDefault="00C81B3A" w:rsidP="001F3672">
            <w:pPr>
              <w:jc w:val="center"/>
              <w:rPr>
                <w:b/>
                <w:sz w:val="18"/>
                <w:szCs w:val="18"/>
              </w:rPr>
            </w:pPr>
            <w:r w:rsidRPr="001F3672">
              <w:rPr>
                <w:b/>
                <w:sz w:val="18"/>
                <w:szCs w:val="18"/>
              </w:rPr>
              <w:t>(termin rozpoczęcia i termin   zakończenia jeżeli zostało zakończone)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B3A" w:rsidRPr="001F3672" w:rsidRDefault="00C81B3A" w:rsidP="001F3672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1F3672">
              <w:rPr>
                <w:b/>
                <w:sz w:val="18"/>
                <w:szCs w:val="18"/>
              </w:rPr>
              <w:t>Wartość zamówienia (brutto)</w:t>
            </w:r>
          </w:p>
        </w:tc>
      </w:tr>
      <w:tr w:rsidR="001F3672" w:rsidRPr="001F3672" w:rsidTr="00270792">
        <w:trPr>
          <w:trHeight w:hRule="exact" w:val="928"/>
          <w:jc w:val="center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  <w:p w:rsidR="00C81B3A" w:rsidRPr="001F3672" w:rsidRDefault="00C81B3A" w:rsidP="001F3672">
            <w:pPr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jc w:val="center"/>
              <w:rPr>
                <w:b/>
              </w:rPr>
            </w:pPr>
            <w:r w:rsidRPr="001F3672">
              <w:rPr>
                <w:b/>
              </w:rPr>
              <w:t>1</w:t>
            </w:r>
          </w:p>
          <w:p w:rsidR="00C81B3A" w:rsidRPr="001F3672" w:rsidRDefault="00C81B3A" w:rsidP="001F3672">
            <w:pPr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jc w:val="center"/>
              <w:rPr>
                <w:b/>
              </w:rPr>
            </w:pP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jc w:val="both"/>
            </w:pPr>
          </w:p>
          <w:p w:rsidR="00C81B3A" w:rsidRPr="001F3672" w:rsidRDefault="00C81B3A" w:rsidP="001F3672">
            <w:pPr>
              <w:jc w:val="both"/>
            </w:pPr>
          </w:p>
          <w:p w:rsidR="00C81B3A" w:rsidRPr="001F3672" w:rsidRDefault="00C81B3A" w:rsidP="001F3672">
            <w:pPr>
              <w:jc w:val="both"/>
            </w:pPr>
          </w:p>
          <w:p w:rsidR="00C81B3A" w:rsidRPr="001F3672" w:rsidRDefault="00C81B3A" w:rsidP="001F3672">
            <w:pPr>
              <w:jc w:val="both"/>
            </w:pPr>
          </w:p>
        </w:tc>
        <w:tc>
          <w:tcPr>
            <w:tcW w:w="3472" w:type="dxa"/>
            <w:tcBorders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jc w:val="bot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ind w:hanging="211"/>
              <w:jc w:val="both"/>
            </w:pPr>
          </w:p>
          <w:p w:rsidR="00C81B3A" w:rsidRPr="001F3672" w:rsidRDefault="00C81B3A" w:rsidP="001F3672">
            <w:pPr>
              <w:ind w:hanging="211"/>
              <w:jc w:val="both"/>
            </w:pPr>
          </w:p>
          <w:p w:rsidR="00C81B3A" w:rsidRPr="001F3672" w:rsidRDefault="00C81B3A" w:rsidP="001F3672">
            <w:pPr>
              <w:ind w:hanging="211"/>
              <w:jc w:val="both"/>
            </w:pPr>
          </w:p>
          <w:p w:rsidR="00C81B3A" w:rsidRPr="001F3672" w:rsidRDefault="00C81B3A" w:rsidP="001F3672">
            <w:pPr>
              <w:ind w:hanging="211"/>
              <w:jc w:val="both"/>
            </w:pPr>
          </w:p>
        </w:tc>
      </w:tr>
      <w:tr w:rsidR="001F3672" w:rsidRPr="001F3672" w:rsidTr="00270792">
        <w:trPr>
          <w:trHeight w:hRule="exact" w:val="928"/>
          <w:jc w:val="center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snapToGrid w:val="0"/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snapToGrid w:val="0"/>
              <w:jc w:val="center"/>
              <w:rPr>
                <w:b/>
              </w:rPr>
            </w:pPr>
            <w:r w:rsidRPr="001F3672">
              <w:rPr>
                <w:b/>
              </w:rPr>
              <w:t>2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jc w:val="both"/>
            </w:pPr>
          </w:p>
          <w:p w:rsidR="00C81B3A" w:rsidRPr="001F3672" w:rsidRDefault="00C81B3A" w:rsidP="001F3672">
            <w:pPr>
              <w:jc w:val="both"/>
            </w:pPr>
          </w:p>
          <w:p w:rsidR="00C81B3A" w:rsidRPr="001F3672" w:rsidRDefault="00C81B3A" w:rsidP="001F3672">
            <w:pPr>
              <w:jc w:val="both"/>
            </w:pPr>
          </w:p>
          <w:p w:rsidR="00C81B3A" w:rsidRPr="001F3672" w:rsidRDefault="00C81B3A" w:rsidP="001F3672">
            <w:pPr>
              <w:jc w:val="both"/>
            </w:pPr>
          </w:p>
        </w:tc>
        <w:tc>
          <w:tcPr>
            <w:tcW w:w="3472" w:type="dxa"/>
            <w:tcBorders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jc w:val="bot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ind w:hanging="211"/>
              <w:jc w:val="both"/>
            </w:pPr>
          </w:p>
          <w:p w:rsidR="00C81B3A" w:rsidRPr="001F3672" w:rsidRDefault="00C81B3A" w:rsidP="001F3672">
            <w:pPr>
              <w:ind w:hanging="211"/>
              <w:jc w:val="both"/>
            </w:pPr>
          </w:p>
          <w:p w:rsidR="00C81B3A" w:rsidRPr="001F3672" w:rsidRDefault="00C81B3A" w:rsidP="001F3672">
            <w:pPr>
              <w:ind w:hanging="211"/>
              <w:jc w:val="both"/>
            </w:pPr>
          </w:p>
          <w:p w:rsidR="00C81B3A" w:rsidRPr="001F3672" w:rsidRDefault="00C81B3A" w:rsidP="001F3672">
            <w:pPr>
              <w:ind w:hanging="211"/>
              <w:jc w:val="both"/>
            </w:pPr>
          </w:p>
        </w:tc>
      </w:tr>
      <w:tr w:rsidR="001F3672" w:rsidRPr="001F3672" w:rsidTr="00270792">
        <w:trPr>
          <w:trHeight w:hRule="exact" w:val="928"/>
          <w:jc w:val="center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snapToGrid w:val="0"/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snapToGrid w:val="0"/>
              <w:jc w:val="center"/>
              <w:rPr>
                <w:b/>
              </w:rPr>
            </w:pPr>
            <w:r w:rsidRPr="001F3672">
              <w:rPr>
                <w:b/>
              </w:rPr>
              <w:t>3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jc w:val="both"/>
            </w:pPr>
          </w:p>
          <w:p w:rsidR="00C81B3A" w:rsidRPr="001F3672" w:rsidRDefault="00C81B3A" w:rsidP="001F3672">
            <w:pPr>
              <w:jc w:val="both"/>
            </w:pPr>
          </w:p>
          <w:p w:rsidR="00C81B3A" w:rsidRPr="001F3672" w:rsidRDefault="00C81B3A" w:rsidP="001F3672">
            <w:pPr>
              <w:jc w:val="both"/>
            </w:pPr>
          </w:p>
          <w:p w:rsidR="00C81B3A" w:rsidRPr="001F3672" w:rsidRDefault="00C81B3A" w:rsidP="001F3672">
            <w:pPr>
              <w:jc w:val="both"/>
            </w:pPr>
          </w:p>
        </w:tc>
        <w:tc>
          <w:tcPr>
            <w:tcW w:w="3472" w:type="dxa"/>
            <w:tcBorders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jc w:val="bot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ind w:hanging="211"/>
              <w:jc w:val="both"/>
            </w:pPr>
          </w:p>
          <w:p w:rsidR="00C81B3A" w:rsidRPr="001F3672" w:rsidRDefault="00C81B3A" w:rsidP="001F3672">
            <w:pPr>
              <w:ind w:hanging="211"/>
              <w:jc w:val="both"/>
            </w:pPr>
          </w:p>
          <w:p w:rsidR="00C81B3A" w:rsidRPr="001F3672" w:rsidRDefault="00C81B3A" w:rsidP="001F3672">
            <w:pPr>
              <w:ind w:hanging="211"/>
              <w:jc w:val="both"/>
            </w:pPr>
          </w:p>
          <w:p w:rsidR="00C81B3A" w:rsidRPr="001F3672" w:rsidRDefault="00C81B3A" w:rsidP="001F3672">
            <w:pPr>
              <w:ind w:hanging="211"/>
              <w:jc w:val="both"/>
            </w:pPr>
          </w:p>
        </w:tc>
      </w:tr>
      <w:tr w:rsidR="001F3672" w:rsidRPr="001F3672" w:rsidTr="00270792">
        <w:trPr>
          <w:trHeight w:hRule="exact" w:val="928"/>
          <w:jc w:val="center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snapToGrid w:val="0"/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snapToGrid w:val="0"/>
              <w:jc w:val="center"/>
              <w:rPr>
                <w:b/>
              </w:rPr>
            </w:pPr>
            <w:r w:rsidRPr="001F3672">
              <w:rPr>
                <w:b/>
              </w:rPr>
              <w:t>4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jc w:val="both"/>
            </w:pPr>
          </w:p>
          <w:p w:rsidR="00C81B3A" w:rsidRPr="001F3672" w:rsidRDefault="00C81B3A" w:rsidP="001F3672">
            <w:pPr>
              <w:jc w:val="both"/>
            </w:pPr>
          </w:p>
          <w:p w:rsidR="00C81B3A" w:rsidRPr="001F3672" w:rsidRDefault="00C81B3A" w:rsidP="001F3672">
            <w:pPr>
              <w:jc w:val="both"/>
            </w:pPr>
          </w:p>
          <w:p w:rsidR="00C81B3A" w:rsidRPr="001F3672" w:rsidRDefault="00C81B3A" w:rsidP="001F3672">
            <w:pPr>
              <w:jc w:val="both"/>
            </w:pPr>
          </w:p>
        </w:tc>
        <w:tc>
          <w:tcPr>
            <w:tcW w:w="3472" w:type="dxa"/>
            <w:tcBorders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jc w:val="bot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ind w:hanging="211"/>
              <w:jc w:val="both"/>
            </w:pPr>
          </w:p>
          <w:p w:rsidR="00C81B3A" w:rsidRPr="001F3672" w:rsidRDefault="00C81B3A" w:rsidP="001F3672">
            <w:pPr>
              <w:ind w:hanging="211"/>
              <w:jc w:val="both"/>
            </w:pPr>
          </w:p>
          <w:p w:rsidR="00C81B3A" w:rsidRPr="001F3672" w:rsidRDefault="00C81B3A" w:rsidP="001F3672">
            <w:pPr>
              <w:ind w:hanging="211"/>
              <w:jc w:val="both"/>
            </w:pPr>
          </w:p>
          <w:p w:rsidR="00C81B3A" w:rsidRPr="001F3672" w:rsidRDefault="00C81B3A" w:rsidP="001F3672">
            <w:pPr>
              <w:ind w:hanging="211"/>
              <w:jc w:val="both"/>
            </w:pPr>
          </w:p>
        </w:tc>
      </w:tr>
      <w:tr w:rsidR="001F3672" w:rsidRPr="001F3672" w:rsidTr="00270792">
        <w:trPr>
          <w:trHeight w:hRule="exact" w:val="928"/>
          <w:jc w:val="center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snapToGrid w:val="0"/>
              <w:jc w:val="center"/>
              <w:rPr>
                <w:b/>
              </w:rPr>
            </w:pPr>
          </w:p>
          <w:p w:rsidR="00C81B3A" w:rsidRPr="001F3672" w:rsidRDefault="00C81B3A" w:rsidP="001F3672">
            <w:pPr>
              <w:snapToGrid w:val="0"/>
              <w:jc w:val="center"/>
              <w:rPr>
                <w:b/>
              </w:rPr>
            </w:pPr>
            <w:r w:rsidRPr="001F3672">
              <w:rPr>
                <w:b/>
              </w:rPr>
              <w:t>5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jc w:val="both"/>
            </w:pPr>
          </w:p>
          <w:p w:rsidR="00C81B3A" w:rsidRPr="001F3672" w:rsidRDefault="00C81B3A" w:rsidP="001F3672">
            <w:pPr>
              <w:jc w:val="both"/>
            </w:pPr>
          </w:p>
          <w:p w:rsidR="00C81B3A" w:rsidRPr="001F3672" w:rsidRDefault="00C81B3A" w:rsidP="001F3672">
            <w:pPr>
              <w:jc w:val="both"/>
            </w:pPr>
          </w:p>
          <w:p w:rsidR="00C81B3A" w:rsidRPr="001F3672" w:rsidRDefault="00C81B3A" w:rsidP="001F3672">
            <w:pPr>
              <w:jc w:val="both"/>
            </w:pPr>
          </w:p>
        </w:tc>
        <w:tc>
          <w:tcPr>
            <w:tcW w:w="3472" w:type="dxa"/>
            <w:tcBorders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jc w:val="bot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ind w:hanging="211"/>
              <w:jc w:val="both"/>
            </w:pPr>
          </w:p>
          <w:p w:rsidR="00C81B3A" w:rsidRPr="001F3672" w:rsidRDefault="00C81B3A" w:rsidP="001F3672">
            <w:pPr>
              <w:ind w:hanging="211"/>
              <w:jc w:val="both"/>
            </w:pPr>
          </w:p>
          <w:p w:rsidR="00C81B3A" w:rsidRPr="001F3672" w:rsidRDefault="00C81B3A" w:rsidP="001F3672">
            <w:pPr>
              <w:ind w:hanging="211"/>
              <w:jc w:val="both"/>
            </w:pPr>
          </w:p>
          <w:p w:rsidR="00C81B3A" w:rsidRPr="001F3672" w:rsidRDefault="00C81B3A" w:rsidP="001F3672">
            <w:pPr>
              <w:ind w:hanging="211"/>
              <w:jc w:val="both"/>
            </w:pPr>
          </w:p>
        </w:tc>
      </w:tr>
    </w:tbl>
    <w:p w:rsidR="00C81B3A" w:rsidRPr="001F3672" w:rsidRDefault="00C81B3A" w:rsidP="001F3672"/>
    <w:p w:rsidR="00C81B3A" w:rsidRPr="001F3672" w:rsidRDefault="00C81B3A" w:rsidP="001F3672">
      <w:pPr>
        <w:rPr>
          <w:u w:val="single"/>
        </w:rPr>
      </w:pPr>
      <w:r w:rsidRPr="001F3672">
        <w:rPr>
          <w:sz w:val="22"/>
          <w:u w:val="single"/>
        </w:rPr>
        <w:t>* Należy dołączyć dowody, czy usługi zostały wykonane lub są wykonywane należycie.</w:t>
      </w:r>
    </w:p>
    <w:p w:rsidR="00C81B3A" w:rsidRPr="001F3672" w:rsidRDefault="00C81B3A" w:rsidP="001F3672">
      <w:pPr>
        <w:pStyle w:val="Nagwek6"/>
        <w:rPr>
          <w:i/>
          <w:color w:val="auto"/>
          <w:sz w:val="22"/>
          <w:szCs w:val="22"/>
        </w:rPr>
      </w:pPr>
    </w:p>
    <w:p w:rsidR="00F83153" w:rsidRPr="001F3672" w:rsidRDefault="00F83153" w:rsidP="001F3672">
      <w:pPr>
        <w:ind w:left="3545" w:firstLine="709"/>
      </w:pPr>
    </w:p>
    <w:p w:rsidR="00C81B3A" w:rsidRPr="001F3672" w:rsidRDefault="00C81B3A" w:rsidP="001F3672">
      <w:pPr>
        <w:ind w:left="3545" w:firstLine="709"/>
      </w:pPr>
    </w:p>
    <w:p w:rsidR="00F155B4" w:rsidRPr="00D1796C" w:rsidRDefault="00F155B4" w:rsidP="00F155B4">
      <w:pPr>
        <w:spacing w:after="80"/>
        <w:ind w:left="4536"/>
        <w:jc w:val="both"/>
        <w:rPr>
          <w:i/>
          <w:sz w:val="18"/>
        </w:rPr>
      </w:pPr>
      <w:r w:rsidRPr="00D1796C">
        <w:rPr>
          <w:b/>
          <w:i/>
          <w:szCs w:val="22"/>
        </w:rPr>
        <w:t xml:space="preserve">Podpis </w:t>
      </w:r>
      <w:r w:rsidRPr="00D1796C">
        <w:rPr>
          <w:i/>
          <w:szCs w:val="22"/>
        </w:rPr>
        <w:t>Wykonawcy lub osoby/osób upoważnionej/</w:t>
      </w:r>
      <w:proofErr w:type="spellStart"/>
      <w:r w:rsidRPr="00D1796C">
        <w:rPr>
          <w:i/>
          <w:szCs w:val="22"/>
        </w:rPr>
        <w:t>nych</w:t>
      </w:r>
      <w:proofErr w:type="spellEnd"/>
      <w:r w:rsidRPr="00D1796C">
        <w:rPr>
          <w:i/>
          <w:szCs w:val="22"/>
        </w:rPr>
        <w:t xml:space="preserve"> do reprezentowania Wykonawcy (dokument powinien być podpisany kwalifikowanym podpisem elektronicznym)</w:t>
      </w:r>
    </w:p>
    <w:p w:rsidR="008D437D" w:rsidRPr="00EE26A5" w:rsidRDefault="008D437D" w:rsidP="00275AEA">
      <w:pPr>
        <w:pStyle w:val="Tekstpodstawowy21"/>
        <w:jc w:val="left"/>
        <w:rPr>
          <w:b/>
          <w:bCs/>
          <w:sz w:val="22"/>
          <w:szCs w:val="22"/>
        </w:rPr>
      </w:pPr>
    </w:p>
    <w:sectPr w:rsidR="008D437D" w:rsidRPr="00EE26A5" w:rsidSect="00832DBA">
      <w:footerReference w:type="default" r:id="rId8"/>
      <w:headerReference w:type="first" r:id="rId9"/>
      <w:footerReference w:type="first" r:id="rId10"/>
      <w:pgSz w:w="11906" w:h="16838" w:code="9"/>
      <w:pgMar w:top="709" w:right="1134" w:bottom="709" w:left="1134" w:header="0" w:footer="213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37D" w:rsidRDefault="008D437D">
      <w:r>
        <w:separator/>
      </w:r>
    </w:p>
  </w:endnote>
  <w:endnote w:type="continuationSeparator" w:id="1">
    <w:p w:rsidR="008D437D" w:rsidRDefault="008D4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9873782"/>
      <w:docPartObj>
        <w:docPartGallery w:val="Page Numbers (Bottom of Page)"/>
        <w:docPartUnique/>
      </w:docPartObj>
    </w:sdtPr>
    <w:sdtContent>
      <w:p w:rsidR="008D437D" w:rsidRDefault="00687BA9">
        <w:pPr>
          <w:pStyle w:val="Stopka"/>
          <w:jc w:val="center"/>
        </w:pPr>
        <w:fldSimple w:instr="PAGE   \* MERGEFORMAT">
          <w:r w:rsidR="00275AEA">
            <w:rPr>
              <w:noProof/>
            </w:rPr>
            <w:t>1</w:t>
          </w:r>
        </w:fldSimple>
      </w:p>
    </w:sdtContent>
  </w:sdt>
  <w:p w:rsidR="008D437D" w:rsidRDefault="008D437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7D" w:rsidRPr="00167461" w:rsidRDefault="008D437D" w:rsidP="006F0981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37D" w:rsidRDefault="008D437D">
      <w:r>
        <w:separator/>
      </w:r>
    </w:p>
  </w:footnote>
  <w:footnote w:type="continuationSeparator" w:id="1">
    <w:p w:rsidR="008D437D" w:rsidRDefault="008D437D">
      <w:r>
        <w:continuationSeparator/>
      </w:r>
    </w:p>
  </w:footnote>
  <w:footnote w:id="2">
    <w:p w:rsidR="008D437D" w:rsidRPr="00FB5B9E" w:rsidRDefault="008D437D" w:rsidP="00FB5B9E">
      <w:pPr>
        <w:rPr>
          <w:sz w:val="16"/>
          <w:szCs w:val="16"/>
          <w:lang w:eastAsia="ar-SA"/>
        </w:rPr>
      </w:pPr>
      <w:r w:rsidRPr="00FB5B9E">
        <w:rPr>
          <w:sz w:val="16"/>
          <w:szCs w:val="16"/>
          <w:vertAlign w:val="superscript"/>
          <w:lang w:eastAsia="ar-SA"/>
        </w:rPr>
        <w:footnoteRef/>
      </w:r>
      <w:r w:rsidRPr="00FB5B9E">
        <w:rPr>
          <w:sz w:val="16"/>
          <w:szCs w:val="16"/>
          <w:lang w:eastAsia="ar-SA"/>
        </w:rPr>
        <w:t xml:space="preserve"> Uwaga</w:t>
      </w:r>
    </w:p>
    <w:p w:rsidR="008D437D" w:rsidRPr="00FB5B9E" w:rsidRDefault="008D437D" w:rsidP="00FB5B9E">
      <w:pPr>
        <w:jc w:val="both"/>
        <w:rPr>
          <w:sz w:val="16"/>
          <w:szCs w:val="16"/>
          <w:lang w:eastAsia="ar-SA"/>
        </w:rPr>
      </w:pPr>
      <w:r w:rsidRPr="00FB5B9E">
        <w:rPr>
          <w:sz w:val="16"/>
          <w:szCs w:val="16"/>
          <w:lang w:eastAsia="ar-SA"/>
        </w:rPr>
        <w:t xml:space="preserve">W ramach opisu przedmiotu zamówienia należy wskazać w szczególności wszystkie dane niezbędne do oceny przez Zamawiającego spełnienia warunków udziału w postępowaniu (zdolności technicznej lub zawodowej – doświadczenia Wykonawcy) i kryterium oceny ofert „doświadczenie Wykonawcy”, w tym w szczególności </w:t>
      </w:r>
      <w:r w:rsidRPr="00FB5B9E">
        <w:rPr>
          <w:sz w:val="16"/>
          <w:szCs w:val="16"/>
          <w:u w:val="single"/>
          <w:lang w:eastAsia="ar-SA"/>
        </w:rPr>
        <w:t>powierzchnię ochranianych obiektów</w:t>
      </w:r>
      <w:r w:rsidR="002E6C3C">
        <w:rPr>
          <w:sz w:val="16"/>
          <w:szCs w:val="16"/>
          <w:u w:val="single"/>
          <w:lang w:eastAsia="ar-SA"/>
        </w:rPr>
        <w:t>, powierzchnię działki</w:t>
      </w:r>
      <w:r w:rsidRPr="00FB5B9E">
        <w:rPr>
          <w:sz w:val="16"/>
          <w:szCs w:val="16"/>
          <w:lang w:eastAsia="ar-SA"/>
        </w:rPr>
        <w:t xml:space="preserve"> oraz </w:t>
      </w:r>
      <w:r w:rsidRPr="00FB5B9E">
        <w:rPr>
          <w:sz w:val="16"/>
          <w:szCs w:val="16"/>
          <w:u w:val="single"/>
          <w:lang w:eastAsia="ar-SA"/>
        </w:rPr>
        <w:t>czy obiekt ma na wyposażeniu laboratorium z substancjami szkodliwymi</w:t>
      </w:r>
      <w:r w:rsidRPr="00FB5B9E">
        <w:rPr>
          <w:sz w:val="16"/>
          <w:szCs w:val="16"/>
          <w:lang w:eastAsia="ar-SA"/>
        </w:rPr>
        <w:t xml:space="preserve">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7D" w:rsidRDefault="008D437D">
    <w:pPr>
      <w:pStyle w:val="Nagwek"/>
    </w:pPr>
  </w:p>
  <w:p w:rsidR="008D437D" w:rsidRDefault="008D437D">
    <w:pPr>
      <w:pStyle w:val="Nagwek"/>
    </w:pPr>
  </w:p>
  <w:p w:rsidR="008D437D" w:rsidRPr="00752F22" w:rsidRDefault="008D437D" w:rsidP="006F0981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  <w:lvl w:ilvl="1">
      <w:start w:val="5"/>
      <w:numFmt w:val="decimal"/>
      <w:lvlText w:val="%1.%2."/>
      <w:lvlJc w:val="left"/>
      <w:pPr>
        <w:tabs>
          <w:tab w:val="num" w:pos="374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164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552"/>
        </w:tabs>
        <w:ind w:left="0" w:firstLine="0"/>
      </w:pPr>
    </w:lvl>
  </w:abstractNum>
  <w:abstractNum w:abstractNumId="2">
    <w:nsid w:val="00000007"/>
    <w:multiLevelType w:val="multilevel"/>
    <w:tmpl w:val="3F2E12F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">
    <w:nsid w:val="00000009"/>
    <w:multiLevelType w:val="multilevel"/>
    <w:tmpl w:val="0628779C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5">
    <w:nsid w:val="0000000C"/>
    <w:multiLevelType w:val="singleLevel"/>
    <w:tmpl w:val="EAD20A1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i w:val="0"/>
        <w:sz w:val="22"/>
        <w:szCs w:val="22"/>
      </w:r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7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0" w:firstLine="0"/>
      </w:pPr>
    </w:lvl>
  </w:abstractNum>
  <w:abstractNum w:abstractNumId="8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810"/>
        </w:tabs>
        <w:ind w:left="0" w:firstLine="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53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89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250"/>
        </w:tabs>
        <w:ind w:left="0" w:firstLine="0"/>
      </w:pPr>
    </w:lvl>
  </w:abstractNum>
  <w:abstractNum w:abstractNumId="9">
    <w:nsid w:val="00000011"/>
    <w:multiLevelType w:val="singleLevel"/>
    <w:tmpl w:val="D6E6D29C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b w:val="0"/>
        <w:i w:val="0"/>
        <w:sz w:val="20"/>
        <w:szCs w:val="22"/>
      </w:rPr>
    </w:lvl>
  </w:abstractNum>
  <w:abstractNum w:abstractNumId="10">
    <w:nsid w:val="00000012"/>
    <w:multiLevelType w:val="multilevel"/>
    <w:tmpl w:val="00000012"/>
    <w:name w:val="WW8Num13222222222222222222222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054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1">
    <w:nsid w:val="00000015"/>
    <w:multiLevelType w:val="multilevel"/>
    <w:tmpl w:val="00000015"/>
    <w:name w:val="WW8Num26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0" w:firstLine="0"/>
      </w:pPr>
    </w:lvl>
  </w:abstractNum>
  <w:abstractNum w:abstractNumId="12">
    <w:nsid w:val="00000016"/>
    <w:multiLevelType w:val="single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13">
    <w:nsid w:val="00000017"/>
    <w:multiLevelType w:val="multilevel"/>
    <w:tmpl w:val="00000017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4">
    <w:nsid w:val="00000018"/>
    <w:multiLevelType w:val="multilevel"/>
    <w:tmpl w:val="06E28FE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5">
    <w:nsid w:val="00000019"/>
    <w:multiLevelType w:val="multilevel"/>
    <w:tmpl w:val="00000019"/>
    <w:name w:val="WW8Num26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0" w:firstLine="0"/>
      </w:pPr>
    </w:lvl>
  </w:abstractNum>
  <w:abstractNum w:abstractNumId="16">
    <w:nsid w:val="0000001F"/>
    <w:multiLevelType w:val="singleLevel"/>
    <w:tmpl w:val="0000001F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7">
    <w:nsid w:val="00000021"/>
    <w:multiLevelType w:val="single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8">
    <w:nsid w:val="00000024"/>
    <w:multiLevelType w:val="multilevel"/>
    <w:tmpl w:val="00000024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9">
    <w:nsid w:val="00000025"/>
    <w:multiLevelType w:val="singleLevel"/>
    <w:tmpl w:val="5E986298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</w:abstractNum>
  <w:abstractNum w:abstractNumId="20">
    <w:nsid w:val="00000026"/>
    <w:multiLevelType w:val="multilevel"/>
    <w:tmpl w:val="00000026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1">
    <w:nsid w:val="00000027"/>
    <w:multiLevelType w:val="singleLevel"/>
    <w:tmpl w:val="00000027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2">
    <w:nsid w:val="00000029"/>
    <w:multiLevelType w:val="singleLevel"/>
    <w:tmpl w:val="00000029"/>
    <w:name w:val="WW8Num43"/>
    <w:lvl w:ilvl="0">
      <w:start w:val="1"/>
      <w:numFmt w:val="lowerLetter"/>
      <w:lvlText w:val="%1)"/>
      <w:lvlJc w:val="left"/>
      <w:pPr>
        <w:tabs>
          <w:tab w:val="num" w:pos="-644"/>
        </w:tabs>
        <w:ind w:left="0" w:firstLine="0"/>
      </w:pPr>
    </w:lvl>
  </w:abstractNum>
  <w:abstractNum w:abstractNumId="23">
    <w:nsid w:val="0000002A"/>
    <w:multiLevelType w:val="singleLevel"/>
    <w:tmpl w:val="E678247E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</w:abstractNum>
  <w:abstractNum w:abstractNumId="24">
    <w:nsid w:val="0000002B"/>
    <w:multiLevelType w:val="multilevel"/>
    <w:tmpl w:val="D4F410C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numFmt w:val="bullet"/>
      <w:lvlText w:val="-"/>
      <w:lvlJc w:val="left"/>
      <w:pPr>
        <w:tabs>
          <w:tab w:val="num" w:pos="1724"/>
        </w:tabs>
        <w:ind w:left="284" w:firstLine="0"/>
      </w:pPr>
      <w:rPr>
        <w:rFonts w:ascii="Times New Roman" w:hAnsi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5">
    <w:nsid w:val="0000002E"/>
    <w:multiLevelType w:val="multilevel"/>
    <w:tmpl w:val="0000002E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6">
    <w:nsid w:val="0000002F"/>
    <w:multiLevelType w:val="multilevel"/>
    <w:tmpl w:val="CB82D232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2586"/>
        </w:tabs>
        <w:ind w:left="0" w:firstLine="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0" w:firstLine="0"/>
      </w:pPr>
    </w:lvl>
  </w:abstractNum>
  <w:abstractNum w:abstractNumId="27">
    <w:nsid w:val="00000030"/>
    <w:multiLevelType w:val="singleLevel"/>
    <w:tmpl w:val="21B8E7B6"/>
    <w:name w:val="WW8Num50"/>
    <w:lvl w:ilvl="0">
      <w:start w:val="1"/>
      <w:numFmt w:val="decimal"/>
      <w:lvlText w:val="%1)"/>
      <w:lvlJc w:val="left"/>
      <w:pPr>
        <w:tabs>
          <w:tab w:val="num" w:pos="786"/>
        </w:tabs>
        <w:ind w:left="0" w:firstLine="0"/>
      </w:pPr>
      <w:rPr>
        <w:rFonts w:ascii="Symbol" w:hAnsi="Symbol" w:cs="Times New Roman" w:hint="default"/>
        <w:color w:val="auto"/>
      </w:rPr>
    </w:lvl>
  </w:abstractNum>
  <w:abstractNum w:abstractNumId="28">
    <w:nsid w:val="00000031"/>
    <w:multiLevelType w:val="multilevel"/>
    <w:tmpl w:val="00000031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) "/>
      <w:lvlJc w:val="left"/>
      <w:pPr>
        <w:tabs>
          <w:tab w:val="num" w:pos="681"/>
        </w:tabs>
        <w:ind w:left="0" w:firstLine="0"/>
      </w:pPr>
      <w:rPr>
        <w:b w:val="0"/>
        <w:i w:val="0"/>
        <w:color w:val="000000"/>
      </w:rPr>
    </w:lvl>
    <w:lvl w:ilvl="2">
      <w:start w:val="13"/>
      <w:numFmt w:val="decimal"/>
      <w:lvlText w:val="%3."/>
      <w:lvlJc w:val="left"/>
      <w:pPr>
        <w:tabs>
          <w:tab w:val="num" w:pos="360"/>
        </w:tabs>
        <w:ind w:left="0" w:firstLine="0"/>
      </w:pPr>
      <w:rPr>
        <w:rFonts w:ascii="Wingdings" w:hAnsi="Wingdings"/>
      </w:rPr>
    </w:lvl>
    <w:lvl w:ilvl="3">
      <w:start w:val="1"/>
      <w:numFmt w:val="decimal"/>
      <w:lvlText w:val="%4) "/>
      <w:lvlJc w:val="left"/>
      <w:pPr>
        <w:tabs>
          <w:tab w:val="num" w:pos="681"/>
        </w:tabs>
        <w:ind w:left="0" w:firstLine="0"/>
      </w:pPr>
      <w:rPr>
        <w:b w:val="0"/>
        <w:i w:val="0"/>
        <w:color w:val="000000"/>
      </w:rPr>
    </w:lvl>
    <w:lvl w:ilvl="4">
      <w:start w:val="16"/>
      <w:numFmt w:val="decimal"/>
      <w:lvlText w:val="%5."/>
      <w:lvlJc w:val="left"/>
      <w:pPr>
        <w:tabs>
          <w:tab w:val="num" w:pos="360"/>
        </w:tabs>
        <w:ind w:left="0" w:firstLine="0"/>
      </w:pPr>
      <w:rPr>
        <w:rFonts w:ascii="Wingdings" w:hAnsi="Wingdings"/>
      </w:rPr>
    </w:lvl>
    <w:lvl w:ilvl="5">
      <w:start w:val="1"/>
      <w:numFmt w:val="decimal"/>
      <w:lvlText w:val="%6) "/>
      <w:lvlJc w:val="left"/>
      <w:pPr>
        <w:tabs>
          <w:tab w:val="num" w:pos="539"/>
        </w:tabs>
        <w:ind w:left="0" w:firstLine="0"/>
      </w:pPr>
      <w:rPr>
        <w:b w:val="0"/>
        <w:i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9">
    <w:nsid w:val="00000032"/>
    <w:multiLevelType w:val="singleLevel"/>
    <w:tmpl w:val="00000032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0">
    <w:nsid w:val="00000033"/>
    <w:multiLevelType w:val="multilevel"/>
    <w:tmpl w:val="2BE68B40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1">
    <w:nsid w:val="00AB5B47"/>
    <w:multiLevelType w:val="hybridMultilevel"/>
    <w:tmpl w:val="26805B92"/>
    <w:lvl w:ilvl="0" w:tplc="8E08315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0C9323F5"/>
    <w:multiLevelType w:val="multilevel"/>
    <w:tmpl w:val="B39AB88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numFmt w:val="bullet"/>
      <w:lvlText w:val="-"/>
      <w:lvlJc w:val="left"/>
      <w:pPr>
        <w:tabs>
          <w:tab w:val="num" w:pos="1724"/>
        </w:tabs>
        <w:ind w:left="284" w:firstLine="0"/>
      </w:pPr>
      <w:rPr>
        <w:rFonts w:ascii="Times New Roman" w:hAnsi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33">
    <w:nsid w:val="0CAE1336"/>
    <w:multiLevelType w:val="hybridMultilevel"/>
    <w:tmpl w:val="CA0CCE34"/>
    <w:lvl w:ilvl="0" w:tplc="42948B96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0D87238D"/>
    <w:multiLevelType w:val="hybridMultilevel"/>
    <w:tmpl w:val="3E1883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0EDF3FCB"/>
    <w:multiLevelType w:val="hybridMultilevel"/>
    <w:tmpl w:val="11265F4A"/>
    <w:lvl w:ilvl="0" w:tplc="1D743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FA222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05D6404"/>
    <w:multiLevelType w:val="hybridMultilevel"/>
    <w:tmpl w:val="67BC37B4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1F6AF0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22610B21"/>
    <w:multiLevelType w:val="hybridMultilevel"/>
    <w:tmpl w:val="89589F10"/>
    <w:lvl w:ilvl="0" w:tplc="DDE64C9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2242BA0">
      <w:start w:val="1"/>
      <w:numFmt w:val="upp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1C70EF"/>
    <w:multiLevelType w:val="hybridMultilevel"/>
    <w:tmpl w:val="26805B92"/>
    <w:lvl w:ilvl="0" w:tplc="8E08315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75B7D31"/>
    <w:multiLevelType w:val="hybridMultilevel"/>
    <w:tmpl w:val="3B7098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27895FE7"/>
    <w:multiLevelType w:val="multilevel"/>
    <w:tmpl w:val="69C65C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>
    <w:nsid w:val="2ADE414C"/>
    <w:multiLevelType w:val="hybridMultilevel"/>
    <w:tmpl w:val="34782912"/>
    <w:lvl w:ilvl="0" w:tplc="DDE64C9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ED315E6"/>
    <w:multiLevelType w:val="hybridMultilevel"/>
    <w:tmpl w:val="9EBAC02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30CD5F4F"/>
    <w:multiLevelType w:val="multilevel"/>
    <w:tmpl w:val="9C0CE596"/>
    <w:name w:val="WW8Num22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4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0D030E8"/>
    <w:multiLevelType w:val="multilevel"/>
    <w:tmpl w:val="9832566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284" w:firstLine="0"/>
      </w:pPr>
      <w:rPr>
        <w:rFonts w:ascii="Times New Roman" w:eastAsia="Times New Roman" w:hAnsi="Times New Roman" w:cs="Times New Roman"/>
        <w:b w:val="0"/>
        <w:bCs/>
        <w:sz w:val="22"/>
        <w:lang w:eastAsia="pl-PL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ascii="Times New Roman" w:eastAsia="Times New Roman" w:hAnsi="Times New Roman" w:cs="Times New Roman"/>
        <w:b w:val="0"/>
        <w:bCs/>
        <w:sz w:val="22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46">
    <w:nsid w:val="42DD6C58"/>
    <w:multiLevelType w:val="multilevel"/>
    <w:tmpl w:val="69C65C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7">
    <w:nsid w:val="43183A39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>
    <w:nsid w:val="47B40ACB"/>
    <w:multiLevelType w:val="hybridMultilevel"/>
    <w:tmpl w:val="9E9C72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>
    <w:nsid w:val="4B897E5B"/>
    <w:multiLevelType w:val="hybridMultilevel"/>
    <w:tmpl w:val="00FC282C"/>
    <w:lvl w:ilvl="0" w:tplc="A5E61C7E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0">
    <w:nsid w:val="54BF5EB2"/>
    <w:multiLevelType w:val="hybridMultilevel"/>
    <w:tmpl w:val="0478B16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1">
    <w:nsid w:val="56DB6A5F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52">
    <w:nsid w:val="5C42298A"/>
    <w:multiLevelType w:val="hybridMultilevel"/>
    <w:tmpl w:val="1C02D26C"/>
    <w:lvl w:ilvl="0" w:tplc="02804D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37CE4C3E">
      <w:numFmt w:val="none"/>
      <w:lvlText w:val=""/>
      <w:lvlJc w:val="left"/>
      <w:pPr>
        <w:tabs>
          <w:tab w:val="num" w:pos="360"/>
        </w:tabs>
      </w:pPr>
    </w:lvl>
    <w:lvl w:ilvl="2" w:tplc="04150005">
      <w:numFmt w:val="none"/>
      <w:lvlText w:val=""/>
      <w:lvlJc w:val="left"/>
      <w:pPr>
        <w:tabs>
          <w:tab w:val="num" w:pos="360"/>
        </w:tabs>
      </w:pPr>
    </w:lvl>
    <w:lvl w:ilvl="3" w:tplc="04150001">
      <w:numFmt w:val="none"/>
      <w:lvlText w:val=""/>
      <w:lvlJc w:val="left"/>
      <w:pPr>
        <w:tabs>
          <w:tab w:val="num" w:pos="360"/>
        </w:tabs>
      </w:pPr>
    </w:lvl>
    <w:lvl w:ilvl="4" w:tplc="04150003">
      <w:numFmt w:val="none"/>
      <w:lvlText w:val=""/>
      <w:lvlJc w:val="left"/>
      <w:pPr>
        <w:tabs>
          <w:tab w:val="num" w:pos="360"/>
        </w:tabs>
      </w:pPr>
    </w:lvl>
    <w:lvl w:ilvl="5" w:tplc="04150005">
      <w:numFmt w:val="none"/>
      <w:lvlText w:val=""/>
      <w:lvlJc w:val="left"/>
      <w:pPr>
        <w:tabs>
          <w:tab w:val="num" w:pos="360"/>
        </w:tabs>
      </w:pPr>
    </w:lvl>
    <w:lvl w:ilvl="6" w:tplc="04150001">
      <w:numFmt w:val="none"/>
      <w:lvlText w:val=""/>
      <w:lvlJc w:val="left"/>
      <w:pPr>
        <w:tabs>
          <w:tab w:val="num" w:pos="360"/>
        </w:tabs>
      </w:pPr>
    </w:lvl>
    <w:lvl w:ilvl="7" w:tplc="04150003">
      <w:numFmt w:val="none"/>
      <w:lvlText w:val=""/>
      <w:lvlJc w:val="left"/>
      <w:pPr>
        <w:tabs>
          <w:tab w:val="num" w:pos="360"/>
        </w:tabs>
      </w:pPr>
    </w:lvl>
    <w:lvl w:ilvl="8" w:tplc="04150005">
      <w:numFmt w:val="none"/>
      <w:lvlText w:val=""/>
      <w:lvlJc w:val="left"/>
      <w:pPr>
        <w:tabs>
          <w:tab w:val="num" w:pos="360"/>
        </w:tabs>
      </w:pPr>
    </w:lvl>
  </w:abstractNum>
  <w:abstractNum w:abstractNumId="53">
    <w:nsid w:val="5C6E2B8B"/>
    <w:multiLevelType w:val="multilevel"/>
    <w:tmpl w:val="00000008"/>
    <w:name w:val="WW8Num23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4">
    <w:nsid w:val="5DAF5186"/>
    <w:multiLevelType w:val="hybridMultilevel"/>
    <w:tmpl w:val="CFBCE4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5F7E230A"/>
    <w:multiLevelType w:val="singleLevel"/>
    <w:tmpl w:val="8E62BCF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56">
    <w:nsid w:val="62534937"/>
    <w:multiLevelType w:val="hybridMultilevel"/>
    <w:tmpl w:val="8AA8F8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732337C"/>
    <w:multiLevelType w:val="hybridMultilevel"/>
    <w:tmpl w:val="3E58049E"/>
    <w:lvl w:ilvl="0" w:tplc="6846DDF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2061FD0"/>
    <w:multiLevelType w:val="multilevel"/>
    <w:tmpl w:val="2A961FDA"/>
    <w:name w:val="WW8Num26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>
    <w:nsid w:val="772111C7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num w:numId="1">
    <w:abstractNumId w:val="24"/>
  </w:num>
  <w:num w:numId="2">
    <w:abstractNumId w:val="5"/>
  </w:num>
  <w:num w:numId="3">
    <w:abstractNumId w:val="16"/>
  </w:num>
  <w:num w:numId="4">
    <w:abstractNumId w:val="17"/>
  </w:num>
  <w:num w:numId="5">
    <w:abstractNumId w:val="18"/>
  </w:num>
  <w:num w:numId="6">
    <w:abstractNumId w:val="20"/>
  </w:num>
  <w:num w:numId="7">
    <w:abstractNumId w:val="21"/>
  </w:num>
  <w:num w:numId="8">
    <w:abstractNumId w:val="25"/>
  </w:num>
  <w:num w:numId="9">
    <w:abstractNumId w:val="26"/>
  </w:num>
  <w:num w:numId="10">
    <w:abstractNumId w:val="27"/>
  </w:num>
  <w:num w:numId="11">
    <w:abstractNumId w:val="28"/>
  </w:num>
  <w:num w:numId="12">
    <w:abstractNumId w:val="29"/>
  </w:num>
  <w:num w:numId="13">
    <w:abstractNumId w:val="30"/>
  </w:num>
  <w:num w:numId="14">
    <w:abstractNumId w:val="33"/>
  </w:num>
  <w:num w:numId="15">
    <w:abstractNumId w:val="52"/>
  </w:num>
  <w:num w:numId="16">
    <w:abstractNumId w:val="54"/>
  </w:num>
  <w:num w:numId="17">
    <w:abstractNumId w:val="57"/>
  </w:num>
  <w:num w:numId="18">
    <w:abstractNumId w:val="49"/>
  </w:num>
  <w:num w:numId="19">
    <w:abstractNumId w:val="56"/>
  </w:num>
  <w:num w:numId="20">
    <w:abstractNumId w:val="47"/>
  </w:num>
  <w:num w:numId="21">
    <w:abstractNumId w:val="37"/>
  </w:num>
  <w:num w:numId="22">
    <w:abstractNumId w:val="46"/>
  </w:num>
  <w:num w:numId="23">
    <w:abstractNumId w:val="39"/>
  </w:num>
  <w:num w:numId="24">
    <w:abstractNumId w:val="34"/>
  </w:num>
  <w:num w:numId="25">
    <w:abstractNumId w:val="31"/>
  </w:num>
  <w:num w:numId="26">
    <w:abstractNumId w:val="48"/>
  </w:num>
  <w:num w:numId="27">
    <w:abstractNumId w:val="14"/>
  </w:num>
  <w:num w:numId="28">
    <w:abstractNumId w:val="44"/>
  </w:num>
  <w:num w:numId="29">
    <w:abstractNumId w:val="58"/>
  </w:num>
  <w:num w:numId="30">
    <w:abstractNumId w:val="42"/>
  </w:num>
  <w:num w:numId="31">
    <w:abstractNumId w:val="60"/>
  </w:num>
  <w:num w:numId="32">
    <w:abstractNumId w:val="35"/>
  </w:num>
  <w:num w:numId="33">
    <w:abstractNumId w:val="41"/>
  </w:num>
  <w:num w:numId="34">
    <w:abstractNumId w:val="40"/>
  </w:num>
  <w:num w:numId="35">
    <w:abstractNumId w:val="50"/>
  </w:num>
  <w:num w:numId="36">
    <w:abstractNumId w:val="32"/>
  </w:num>
  <w:num w:numId="37">
    <w:abstractNumId w:val="45"/>
  </w:num>
  <w:num w:numId="38">
    <w:abstractNumId w:val="4"/>
  </w:num>
  <w:num w:numId="39">
    <w:abstractNumId w:val="0"/>
  </w:num>
  <w:num w:numId="40">
    <w:abstractNumId w:val="38"/>
  </w:num>
  <w:num w:numId="41">
    <w:abstractNumId w:val="55"/>
  </w:num>
  <w:num w:numId="42">
    <w:abstractNumId w:val="13"/>
  </w:num>
  <w:num w:numId="43">
    <w:abstractNumId w:val="36"/>
  </w:num>
  <w:num w:numId="44">
    <w:abstractNumId w:val="5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9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/>
  <w:rsids>
    <w:rsidRoot w:val="00586480"/>
    <w:rsid w:val="00036551"/>
    <w:rsid w:val="0004048C"/>
    <w:rsid w:val="00053827"/>
    <w:rsid w:val="00055CEA"/>
    <w:rsid w:val="000704D6"/>
    <w:rsid w:val="00071A5D"/>
    <w:rsid w:val="000741B7"/>
    <w:rsid w:val="000747EF"/>
    <w:rsid w:val="000853A5"/>
    <w:rsid w:val="000B2A17"/>
    <w:rsid w:val="000D1104"/>
    <w:rsid w:val="000E096C"/>
    <w:rsid w:val="000E0D12"/>
    <w:rsid w:val="000E37D9"/>
    <w:rsid w:val="000F14E0"/>
    <w:rsid w:val="00101E99"/>
    <w:rsid w:val="00133C65"/>
    <w:rsid w:val="00140E15"/>
    <w:rsid w:val="00143F9D"/>
    <w:rsid w:val="00161F8F"/>
    <w:rsid w:val="00167461"/>
    <w:rsid w:val="00193354"/>
    <w:rsid w:val="001A5950"/>
    <w:rsid w:val="001D45CB"/>
    <w:rsid w:val="001D6465"/>
    <w:rsid w:val="001E1C99"/>
    <w:rsid w:val="001E4611"/>
    <w:rsid w:val="001E59D6"/>
    <w:rsid w:val="001F06F3"/>
    <w:rsid w:val="001F0825"/>
    <w:rsid w:val="001F3672"/>
    <w:rsid w:val="00204336"/>
    <w:rsid w:val="002047EF"/>
    <w:rsid w:val="00217CF6"/>
    <w:rsid w:val="002436C6"/>
    <w:rsid w:val="0025145C"/>
    <w:rsid w:val="00265E9F"/>
    <w:rsid w:val="00270792"/>
    <w:rsid w:val="00275AEA"/>
    <w:rsid w:val="00276509"/>
    <w:rsid w:val="00276C2C"/>
    <w:rsid w:val="00280B81"/>
    <w:rsid w:val="00285CC6"/>
    <w:rsid w:val="002B0F71"/>
    <w:rsid w:val="002C05F1"/>
    <w:rsid w:val="002D6A2A"/>
    <w:rsid w:val="002D757C"/>
    <w:rsid w:val="002E603C"/>
    <w:rsid w:val="002E6C3C"/>
    <w:rsid w:val="002F2A5C"/>
    <w:rsid w:val="002F4721"/>
    <w:rsid w:val="00317C09"/>
    <w:rsid w:val="00325E3E"/>
    <w:rsid w:val="0033636E"/>
    <w:rsid w:val="00342041"/>
    <w:rsid w:val="00350054"/>
    <w:rsid w:val="003738F5"/>
    <w:rsid w:val="00375D6E"/>
    <w:rsid w:val="0038088B"/>
    <w:rsid w:val="00392333"/>
    <w:rsid w:val="003A26F7"/>
    <w:rsid w:val="003A67F3"/>
    <w:rsid w:val="003D6FAE"/>
    <w:rsid w:val="003E26E6"/>
    <w:rsid w:val="003E2CDD"/>
    <w:rsid w:val="004001FD"/>
    <w:rsid w:val="0041333D"/>
    <w:rsid w:val="00421A0A"/>
    <w:rsid w:val="004570E9"/>
    <w:rsid w:val="004571A6"/>
    <w:rsid w:val="00465CD1"/>
    <w:rsid w:val="00484D91"/>
    <w:rsid w:val="00485B18"/>
    <w:rsid w:val="0049783B"/>
    <w:rsid w:val="004A0632"/>
    <w:rsid w:val="004A3ACA"/>
    <w:rsid w:val="004A7693"/>
    <w:rsid w:val="004B2222"/>
    <w:rsid w:val="004B5815"/>
    <w:rsid w:val="004C56F0"/>
    <w:rsid w:val="004D1CB3"/>
    <w:rsid w:val="004D1E0E"/>
    <w:rsid w:val="004D6E5A"/>
    <w:rsid w:val="004F02F5"/>
    <w:rsid w:val="00510E5D"/>
    <w:rsid w:val="005248EA"/>
    <w:rsid w:val="005326B9"/>
    <w:rsid w:val="00535DF9"/>
    <w:rsid w:val="005360F9"/>
    <w:rsid w:val="0053610C"/>
    <w:rsid w:val="00544691"/>
    <w:rsid w:val="00567951"/>
    <w:rsid w:val="005708B5"/>
    <w:rsid w:val="00571812"/>
    <w:rsid w:val="0058542D"/>
    <w:rsid w:val="00585930"/>
    <w:rsid w:val="00586480"/>
    <w:rsid w:val="005B4702"/>
    <w:rsid w:val="005C0886"/>
    <w:rsid w:val="005C3952"/>
    <w:rsid w:val="005C6273"/>
    <w:rsid w:val="005F7428"/>
    <w:rsid w:val="00600DDB"/>
    <w:rsid w:val="00610FAA"/>
    <w:rsid w:val="0061333A"/>
    <w:rsid w:val="00616165"/>
    <w:rsid w:val="00620CB3"/>
    <w:rsid w:val="00627B16"/>
    <w:rsid w:val="00667A22"/>
    <w:rsid w:val="006702BD"/>
    <w:rsid w:val="006831E2"/>
    <w:rsid w:val="00687BA9"/>
    <w:rsid w:val="006B5CC9"/>
    <w:rsid w:val="006D0F49"/>
    <w:rsid w:val="006E4DB0"/>
    <w:rsid w:val="006E7664"/>
    <w:rsid w:val="006F0981"/>
    <w:rsid w:val="007006AA"/>
    <w:rsid w:val="00704154"/>
    <w:rsid w:val="0071181B"/>
    <w:rsid w:val="007244DB"/>
    <w:rsid w:val="00724967"/>
    <w:rsid w:val="00727CC6"/>
    <w:rsid w:val="00733BD9"/>
    <w:rsid w:val="00734D2F"/>
    <w:rsid w:val="00745643"/>
    <w:rsid w:val="0075118F"/>
    <w:rsid w:val="00752F22"/>
    <w:rsid w:val="0076084F"/>
    <w:rsid w:val="00764CA1"/>
    <w:rsid w:val="00792F23"/>
    <w:rsid w:val="007946A0"/>
    <w:rsid w:val="007C7EF5"/>
    <w:rsid w:val="008014A7"/>
    <w:rsid w:val="008257D8"/>
    <w:rsid w:val="00832DBA"/>
    <w:rsid w:val="0085568E"/>
    <w:rsid w:val="008556B9"/>
    <w:rsid w:val="00856270"/>
    <w:rsid w:val="008759E4"/>
    <w:rsid w:val="00883207"/>
    <w:rsid w:val="00885BCF"/>
    <w:rsid w:val="008947A4"/>
    <w:rsid w:val="008A2EB9"/>
    <w:rsid w:val="008A440C"/>
    <w:rsid w:val="008D437D"/>
    <w:rsid w:val="008E000D"/>
    <w:rsid w:val="00903710"/>
    <w:rsid w:val="00913ACE"/>
    <w:rsid w:val="00934BF3"/>
    <w:rsid w:val="00945E17"/>
    <w:rsid w:val="00953CBA"/>
    <w:rsid w:val="00961666"/>
    <w:rsid w:val="00970220"/>
    <w:rsid w:val="00973BDC"/>
    <w:rsid w:val="0097662E"/>
    <w:rsid w:val="0098044D"/>
    <w:rsid w:val="0098719A"/>
    <w:rsid w:val="00995552"/>
    <w:rsid w:val="00997E64"/>
    <w:rsid w:val="009A0A5D"/>
    <w:rsid w:val="009A559C"/>
    <w:rsid w:val="009A6AC7"/>
    <w:rsid w:val="009B6B65"/>
    <w:rsid w:val="009D30A9"/>
    <w:rsid w:val="009D352B"/>
    <w:rsid w:val="009D3A2B"/>
    <w:rsid w:val="009E3AB2"/>
    <w:rsid w:val="009F1103"/>
    <w:rsid w:val="00A00AAD"/>
    <w:rsid w:val="00A128C8"/>
    <w:rsid w:val="00A140ED"/>
    <w:rsid w:val="00A32376"/>
    <w:rsid w:val="00A4025E"/>
    <w:rsid w:val="00A4266E"/>
    <w:rsid w:val="00A4548E"/>
    <w:rsid w:val="00A526CA"/>
    <w:rsid w:val="00A55847"/>
    <w:rsid w:val="00A62490"/>
    <w:rsid w:val="00A63F45"/>
    <w:rsid w:val="00A7353F"/>
    <w:rsid w:val="00A73697"/>
    <w:rsid w:val="00A76804"/>
    <w:rsid w:val="00A855CC"/>
    <w:rsid w:val="00A86A2B"/>
    <w:rsid w:val="00A9756E"/>
    <w:rsid w:val="00AA0EFC"/>
    <w:rsid w:val="00AA2488"/>
    <w:rsid w:val="00AA3DF4"/>
    <w:rsid w:val="00AB1426"/>
    <w:rsid w:val="00AB565F"/>
    <w:rsid w:val="00AB64C1"/>
    <w:rsid w:val="00AC3C37"/>
    <w:rsid w:val="00AD562D"/>
    <w:rsid w:val="00AE00F4"/>
    <w:rsid w:val="00B312A9"/>
    <w:rsid w:val="00B41B52"/>
    <w:rsid w:val="00B41EF5"/>
    <w:rsid w:val="00B50477"/>
    <w:rsid w:val="00B85072"/>
    <w:rsid w:val="00B93CA3"/>
    <w:rsid w:val="00B957B5"/>
    <w:rsid w:val="00BA2C9C"/>
    <w:rsid w:val="00BA48D8"/>
    <w:rsid w:val="00BA4E8F"/>
    <w:rsid w:val="00BB2BC4"/>
    <w:rsid w:val="00BC5DB7"/>
    <w:rsid w:val="00BD30F8"/>
    <w:rsid w:val="00BD582C"/>
    <w:rsid w:val="00BF11DD"/>
    <w:rsid w:val="00C04200"/>
    <w:rsid w:val="00C13745"/>
    <w:rsid w:val="00C13F6B"/>
    <w:rsid w:val="00C17F09"/>
    <w:rsid w:val="00C23458"/>
    <w:rsid w:val="00C52B7B"/>
    <w:rsid w:val="00C618DE"/>
    <w:rsid w:val="00C77FBC"/>
    <w:rsid w:val="00C81B3A"/>
    <w:rsid w:val="00C85EB0"/>
    <w:rsid w:val="00D04F97"/>
    <w:rsid w:val="00D51FF1"/>
    <w:rsid w:val="00D5606B"/>
    <w:rsid w:val="00D57740"/>
    <w:rsid w:val="00D65C1F"/>
    <w:rsid w:val="00D77A2F"/>
    <w:rsid w:val="00D839FD"/>
    <w:rsid w:val="00D90DDA"/>
    <w:rsid w:val="00D91D3E"/>
    <w:rsid w:val="00DA1E33"/>
    <w:rsid w:val="00DA46C2"/>
    <w:rsid w:val="00DB08E8"/>
    <w:rsid w:val="00DC649D"/>
    <w:rsid w:val="00DD2696"/>
    <w:rsid w:val="00DE079E"/>
    <w:rsid w:val="00DE097F"/>
    <w:rsid w:val="00DE3038"/>
    <w:rsid w:val="00E12451"/>
    <w:rsid w:val="00E31DD3"/>
    <w:rsid w:val="00E43B5E"/>
    <w:rsid w:val="00E45BCC"/>
    <w:rsid w:val="00E54415"/>
    <w:rsid w:val="00E73DB2"/>
    <w:rsid w:val="00E75C9D"/>
    <w:rsid w:val="00E86302"/>
    <w:rsid w:val="00EB3946"/>
    <w:rsid w:val="00EE26A5"/>
    <w:rsid w:val="00F155B4"/>
    <w:rsid w:val="00F244FE"/>
    <w:rsid w:val="00F36F00"/>
    <w:rsid w:val="00F418EF"/>
    <w:rsid w:val="00F45A27"/>
    <w:rsid w:val="00F529A7"/>
    <w:rsid w:val="00F62FC3"/>
    <w:rsid w:val="00F65DFA"/>
    <w:rsid w:val="00F80DB4"/>
    <w:rsid w:val="00F83153"/>
    <w:rsid w:val="00F85D0B"/>
    <w:rsid w:val="00FB5B9E"/>
    <w:rsid w:val="00FC3217"/>
    <w:rsid w:val="00FD13BF"/>
    <w:rsid w:val="00FE1623"/>
    <w:rsid w:val="00FE3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2C9C"/>
  </w:style>
  <w:style w:type="paragraph" w:styleId="Nagwek1">
    <w:name w:val="heading 1"/>
    <w:basedOn w:val="Normalny"/>
    <w:next w:val="Normalny"/>
    <w:qFormat/>
    <w:rsid w:val="00BA2C9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326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81B3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81B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392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81B3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A2C9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2C9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BA2C9C"/>
    <w:rPr>
      <w:rFonts w:ascii="Courier New" w:hAnsi="Courier New"/>
    </w:rPr>
  </w:style>
  <w:style w:type="paragraph" w:customStyle="1" w:styleId="Akapitzlist1">
    <w:name w:val="Akapit z listą1"/>
    <w:basedOn w:val="Normalny"/>
    <w:rsid w:val="006F0981"/>
    <w:pPr>
      <w:suppressAutoHyphens/>
      <w:ind w:left="720"/>
    </w:pPr>
    <w:rPr>
      <w:rFonts w:eastAsia="Calibri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F0981"/>
  </w:style>
  <w:style w:type="character" w:customStyle="1" w:styleId="NagwekZnak">
    <w:name w:val="Nagłówek Znak"/>
    <w:basedOn w:val="Domylnaczcionkaakapitu"/>
    <w:link w:val="Nagwek"/>
    <w:uiPriority w:val="99"/>
    <w:rsid w:val="006F0981"/>
  </w:style>
  <w:style w:type="character" w:customStyle="1" w:styleId="Nagwek2Znak">
    <w:name w:val="Nagłówek 2 Znak"/>
    <w:basedOn w:val="Domylnaczcionkaakapitu"/>
    <w:link w:val="Nagwek2"/>
    <w:semiHidden/>
    <w:rsid w:val="005326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C85EB0"/>
    <w:pPr>
      <w:ind w:left="720"/>
      <w:contextualSpacing/>
    </w:pPr>
  </w:style>
  <w:style w:type="paragraph" w:customStyle="1" w:styleId="Zawartotabeli">
    <w:name w:val="Zawartość tabeli"/>
    <w:basedOn w:val="Normalny"/>
    <w:rsid w:val="00D51FF1"/>
    <w:pPr>
      <w:suppressLineNumbers/>
      <w:suppressAutoHyphens/>
    </w:pPr>
    <w:rPr>
      <w:rFonts w:eastAsia="Calibri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421A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21A0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00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mowa">
    <w:name w:val="umowa"/>
    <w:basedOn w:val="Normalny"/>
    <w:rsid w:val="00A73697"/>
    <w:pPr>
      <w:jc w:val="both"/>
    </w:pPr>
    <w:rPr>
      <w:rFonts w:ascii="Arial Narrow" w:hAnsi="Arial Narrow"/>
      <w:sz w:val="22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3923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3Znak">
    <w:name w:val="Nagłówek 3 Znak"/>
    <w:basedOn w:val="Domylnaczcionkaakapitu"/>
    <w:link w:val="Nagwek3"/>
    <w:semiHidden/>
    <w:rsid w:val="00C81B3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C81B3A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8Znak">
    <w:name w:val="Nagłówek 8 Znak"/>
    <w:basedOn w:val="Domylnaczcionkaakapitu"/>
    <w:link w:val="Nagwek8"/>
    <w:semiHidden/>
    <w:rsid w:val="00C81B3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rsid w:val="00C81B3A"/>
    <w:pPr>
      <w:tabs>
        <w:tab w:val="left" w:pos="9354"/>
      </w:tabs>
      <w:suppressAutoHyphens/>
      <w:ind w:right="-569"/>
    </w:pPr>
    <w:rPr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81B3A"/>
    <w:rPr>
      <w:sz w:val="24"/>
      <w:lang w:eastAsia="ar-SA"/>
    </w:rPr>
  </w:style>
  <w:style w:type="paragraph" w:customStyle="1" w:styleId="Nagwek20">
    <w:name w:val="Nagłówek2"/>
    <w:basedOn w:val="Normalny"/>
    <w:next w:val="Tekstpodstawowy"/>
    <w:rsid w:val="00C81B3A"/>
    <w:pPr>
      <w:tabs>
        <w:tab w:val="center" w:pos="4536"/>
        <w:tab w:val="right" w:pos="9072"/>
      </w:tabs>
      <w:suppressAutoHyphens/>
    </w:pPr>
    <w:rPr>
      <w:sz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C81B3A"/>
    <w:pPr>
      <w:suppressAutoHyphens/>
      <w:ind w:left="435"/>
    </w:pPr>
    <w:rPr>
      <w:sz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1B3A"/>
    <w:rPr>
      <w:sz w:val="28"/>
      <w:lang w:eastAsia="ar-SA"/>
    </w:rPr>
  </w:style>
  <w:style w:type="paragraph" w:customStyle="1" w:styleId="Tekstpodstawowy31">
    <w:name w:val="Tekst podstawowy 31"/>
    <w:basedOn w:val="Normalny"/>
    <w:rsid w:val="00C81B3A"/>
    <w:pPr>
      <w:suppressAutoHyphens/>
      <w:spacing w:line="360" w:lineRule="auto"/>
      <w:jc w:val="both"/>
    </w:pPr>
    <w:rPr>
      <w:sz w:val="24"/>
      <w:lang w:eastAsia="ar-SA"/>
    </w:rPr>
  </w:style>
  <w:style w:type="paragraph" w:customStyle="1" w:styleId="Tekstpodstawowy21">
    <w:name w:val="Tekst podstawowy 21"/>
    <w:basedOn w:val="Normalny"/>
    <w:rsid w:val="00C81B3A"/>
    <w:pPr>
      <w:suppressAutoHyphens/>
      <w:jc w:val="right"/>
    </w:pPr>
    <w:rPr>
      <w:sz w:val="24"/>
      <w:lang w:eastAsia="ar-SA"/>
    </w:rPr>
  </w:style>
  <w:style w:type="character" w:customStyle="1" w:styleId="WW-Absatz-Standardschriftart1111111">
    <w:name w:val="WW-Absatz-Standardschriftart1111111"/>
    <w:rsid w:val="008E000D"/>
  </w:style>
  <w:style w:type="character" w:styleId="Odwoaniedokomentarza">
    <w:name w:val="annotation reference"/>
    <w:basedOn w:val="Domylnaczcionkaakapitu"/>
    <w:semiHidden/>
    <w:unhideWhenUsed/>
    <w:rsid w:val="000F14E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F14E0"/>
  </w:style>
  <w:style w:type="character" w:customStyle="1" w:styleId="TekstkomentarzaZnak">
    <w:name w:val="Tekst komentarza Znak"/>
    <w:basedOn w:val="Domylnaczcionkaakapitu"/>
    <w:link w:val="Tekstkomentarza"/>
    <w:semiHidden/>
    <w:rsid w:val="000F14E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F14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F14E0"/>
    <w:rPr>
      <w:b/>
      <w:bCs/>
    </w:rPr>
  </w:style>
  <w:style w:type="paragraph" w:styleId="Tekstprzypisudolnego">
    <w:name w:val="footnote text"/>
    <w:basedOn w:val="Normalny"/>
    <w:link w:val="TekstprzypisudolnegoZnak"/>
    <w:rsid w:val="00317C09"/>
    <w:pPr>
      <w:jc w:val="both"/>
    </w:pPr>
    <w:rPr>
      <w:rFonts w:ascii="Arial" w:hAnsi="Arial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317C09"/>
    <w:rPr>
      <w:rFonts w:ascii="Arial" w:hAnsi="Arial"/>
      <w:lang w:eastAsia="ar-SA"/>
    </w:rPr>
  </w:style>
  <w:style w:type="character" w:styleId="Odwoanieprzypisudolnego">
    <w:name w:val="footnote reference"/>
    <w:uiPriority w:val="99"/>
    <w:unhideWhenUsed/>
    <w:rsid w:val="00317C09"/>
    <w:rPr>
      <w:vertAlign w:val="superscript"/>
    </w:rPr>
  </w:style>
  <w:style w:type="character" w:customStyle="1" w:styleId="alb">
    <w:name w:val="a_lb"/>
    <w:rsid w:val="00317C09"/>
  </w:style>
  <w:style w:type="paragraph" w:styleId="Tekstpodstawowy3">
    <w:name w:val="Body Text 3"/>
    <w:basedOn w:val="Normalny"/>
    <w:link w:val="Tekstpodstawowy3Znak"/>
    <w:semiHidden/>
    <w:unhideWhenUsed/>
    <w:rsid w:val="00535DF9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35DF9"/>
    <w:rPr>
      <w:sz w:val="16"/>
      <w:szCs w:val="16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9F1103"/>
  </w:style>
  <w:style w:type="character" w:customStyle="1" w:styleId="WW8Num11z1">
    <w:name w:val="WW8Num11z1"/>
    <w:uiPriority w:val="99"/>
    <w:rsid w:val="000853A5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KRET~1\AppData\Local\Temp\IOPANpol_201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42605-1519-423D-9F70-621F8B331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IOPANpol_2013</Template>
  <TotalTime>1</TotalTime>
  <Pages>1</Pages>
  <Words>128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IO PAN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Gosia</cp:lastModifiedBy>
  <cp:revision>2</cp:revision>
  <cp:lastPrinted>2020-04-06T07:49:00Z</cp:lastPrinted>
  <dcterms:created xsi:type="dcterms:W3CDTF">2020-04-06T12:23:00Z</dcterms:created>
  <dcterms:modified xsi:type="dcterms:W3CDTF">2020-04-06T12:23:00Z</dcterms:modified>
</cp:coreProperties>
</file>