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F05" w:rsidRPr="00D1796C" w:rsidRDefault="003C7F05" w:rsidP="0099448C">
      <w:pPr>
        <w:pageBreakBefore/>
        <w:jc w:val="right"/>
        <w:rPr>
          <w:b/>
          <w:bCs/>
          <w:sz w:val="22"/>
          <w:szCs w:val="22"/>
        </w:rPr>
      </w:pPr>
      <w:r w:rsidRPr="00D1796C">
        <w:rPr>
          <w:b/>
          <w:bCs/>
          <w:sz w:val="22"/>
          <w:szCs w:val="22"/>
        </w:rPr>
        <w:t>Załącznik nr 7</w:t>
      </w:r>
    </w:p>
    <w:p w:rsidR="003C7F05" w:rsidRPr="00D1796C" w:rsidRDefault="003C7F05" w:rsidP="0099448C">
      <w:pPr>
        <w:tabs>
          <w:tab w:val="left" w:pos="8715"/>
        </w:tabs>
        <w:jc w:val="both"/>
        <w:rPr>
          <w:sz w:val="22"/>
          <w:szCs w:val="22"/>
        </w:rPr>
      </w:pPr>
    </w:p>
    <w:p w:rsidR="003C7F05" w:rsidRPr="00D1796C" w:rsidRDefault="003C7F05" w:rsidP="0099448C">
      <w:pPr>
        <w:rPr>
          <w:sz w:val="22"/>
          <w:szCs w:val="22"/>
        </w:rPr>
      </w:pPr>
    </w:p>
    <w:p w:rsidR="003C7F05" w:rsidRPr="00D1796C" w:rsidRDefault="003C7F05" w:rsidP="0099448C">
      <w:pPr>
        <w:rPr>
          <w:sz w:val="22"/>
          <w:szCs w:val="22"/>
        </w:rPr>
      </w:pPr>
      <w:r w:rsidRPr="00D1796C">
        <w:rPr>
          <w:sz w:val="22"/>
          <w:szCs w:val="22"/>
        </w:rPr>
        <w:tab/>
      </w:r>
      <w:r w:rsidRPr="00D1796C">
        <w:rPr>
          <w:sz w:val="22"/>
          <w:szCs w:val="22"/>
        </w:rPr>
        <w:tab/>
      </w:r>
      <w:r w:rsidRPr="00D1796C">
        <w:rPr>
          <w:sz w:val="22"/>
          <w:szCs w:val="22"/>
        </w:rPr>
        <w:tab/>
      </w:r>
      <w:r w:rsidRPr="00D1796C">
        <w:rPr>
          <w:sz w:val="22"/>
          <w:szCs w:val="22"/>
        </w:rPr>
        <w:tab/>
      </w:r>
      <w:r w:rsidRPr="00D1796C">
        <w:rPr>
          <w:sz w:val="22"/>
          <w:szCs w:val="22"/>
        </w:rPr>
        <w:tab/>
      </w:r>
      <w:r w:rsidRPr="00D1796C">
        <w:rPr>
          <w:sz w:val="22"/>
          <w:szCs w:val="22"/>
        </w:rPr>
        <w:tab/>
      </w:r>
      <w:r w:rsidRPr="00D1796C">
        <w:rPr>
          <w:sz w:val="22"/>
          <w:szCs w:val="22"/>
        </w:rPr>
        <w:tab/>
      </w:r>
      <w:r w:rsidRPr="00D1796C">
        <w:rPr>
          <w:sz w:val="22"/>
          <w:szCs w:val="22"/>
        </w:rPr>
        <w:tab/>
      </w:r>
      <w:r w:rsidRPr="00D1796C">
        <w:rPr>
          <w:sz w:val="22"/>
          <w:szCs w:val="22"/>
        </w:rPr>
        <w:tab/>
        <w:t>...........................................................</w:t>
      </w:r>
    </w:p>
    <w:p w:rsidR="003C7F05" w:rsidRPr="00D1796C" w:rsidRDefault="003C7F05" w:rsidP="0099448C">
      <w:pPr>
        <w:pStyle w:val="Nagwek5"/>
        <w:tabs>
          <w:tab w:val="left" w:pos="0"/>
        </w:tabs>
        <w:jc w:val="left"/>
        <w:rPr>
          <w:b w:val="0"/>
          <w:sz w:val="22"/>
          <w:szCs w:val="22"/>
        </w:rPr>
      </w:pPr>
      <w:r w:rsidRPr="00D1796C">
        <w:rPr>
          <w:b w:val="0"/>
          <w:sz w:val="22"/>
          <w:szCs w:val="22"/>
        </w:rPr>
        <w:tab/>
      </w:r>
      <w:r w:rsidRPr="00D1796C">
        <w:rPr>
          <w:b w:val="0"/>
          <w:sz w:val="22"/>
          <w:szCs w:val="22"/>
        </w:rPr>
        <w:tab/>
        <w:t xml:space="preserve">  </w:t>
      </w:r>
      <w:r w:rsidRPr="00D1796C">
        <w:rPr>
          <w:b w:val="0"/>
          <w:sz w:val="22"/>
          <w:szCs w:val="22"/>
        </w:rPr>
        <w:tab/>
      </w:r>
      <w:r w:rsidRPr="00D1796C">
        <w:rPr>
          <w:b w:val="0"/>
          <w:sz w:val="22"/>
          <w:szCs w:val="22"/>
        </w:rPr>
        <w:tab/>
      </w:r>
      <w:r w:rsidRPr="00D1796C">
        <w:rPr>
          <w:b w:val="0"/>
          <w:sz w:val="22"/>
          <w:szCs w:val="22"/>
        </w:rPr>
        <w:tab/>
      </w:r>
      <w:r w:rsidRPr="00D1796C">
        <w:rPr>
          <w:b w:val="0"/>
          <w:sz w:val="22"/>
          <w:szCs w:val="22"/>
        </w:rPr>
        <w:tab/>
      </w:r>
      <w:r w:rsidRPr="00D1796C">
        <w:rPr>
          <w:b w:val="0"/>
          <w:sz w:val="22"/>
          <w:szCs w:val="22"/>
        </w:rPr>
        <w:tab/>
      </w:r>
      <w:r w:rsidRPr="00D1796C">
        <w:rPr>
          <w:b w:val="0"/>
          <w:sz w:val="22"/>
          <w:szCs w:val="22"/>
        </w:rPr>
        <w:tab/>
        <w:t xml:space="preserve"> </w:t>
      </w:r>
      <w:r w:rsidRPr="00D1796C">
        <w:rPr>
          <w:b w:val="0"/>
          <w:sz w:val="22"/>
          <w:szCs w:val="22"/>
        </w:rPr>
        <w:tab/>
      </w:r>
      <w:r w:rsidRPr="00D1796C">
        <w:rPr>
          <w:b w:val="0"/>
          <w:sz w:val="22"/>
          <w:szCs w:val="22"/>
        </w:rPr>
        <w:tab/>
        <w:t>miejscowość i data</w:t>
      </w:r>
    </w:p>
    <w:p w:rsidR="003C7F05" w:rsidRPr="00D1796C" w:rsidRDefault="003C7F05" w:rsidP="0099448C">
      <w:pPr>
        <w:pStyle w:val="Nagwek5"/>
        <w:tabs>
          <w:tab w:val="left" w:pos="0"/>
        </w:tabs>
        <w:jc w:val="right"/>
        <w:rPr>
          <w:b w:val="0"/>
          <w:sz w:val="22"/>
          <w:szCs w:val="22"/>
        </w:rPr>
      </w:pPr>
    </w:p>
    <w:p w:rsidR="003C7F05" w:rsidRPr="00D1796C" w:rsidRDefault="003C7F05" w:rsidP="0099448C">
      <w:pPr>
        <w:pStyle w:val="Default"/>
        <w:spacing w:line="480" w:lineRule="auto"/>
        <w:rPr>
          <w:sz w:val="23"/>
          <w:szCs w:val="23"/>
        </w:rPr>
      </w:pPr>
      <w:r w:rsidRPr="00D1796C">
        <w:rPr>
          <w:sz w:val="23"/>
          <w:szCs w:val="23"/>
        </w:rPr>
        <w:t xml:space="preserve">Nazwa Wykonawcy: .................................................................................................................. </w:t>
      </w:r>
    </w:p>
    <w:p w:rsidR="003C7F05" w:rsidRPr="00D1796C" w:rsidRDefault="003C7F05" w:rsidP="0099448C">
      <w:pPr>
        <w:pStyle w:val="Default"/>
        <w:spacing w:line="480" w:lineRule="auto"/>
        <w:rPr>
          <w:sz w:val="23"/>
          <w:szCs w:val="23"/>
        </w:rPr>
      </w:pPr>
      <w:r w:rsidRPr="00D1796C">
        <w:rPr>
          <w:sz w:val="23"/>
          <w:szCs w:val="23"/>
        </w:rPr>
        <w:t>Adres Wykonawcy: ...................................................................................................................</w:t>
      </w:r>
    </w:p>
    <w:p w:rsidR="003C7F05" w:rsidRPr="00D1796C" w:rsidRDefault="003C7F05" w:rsidP="0099448C">
      <w:pPr>
        <w:jc w:val="center"/>
        <w:rPr>
          <w:sz w:val="22"/>
          <w:szCs w:val="22"/>
        </w:rPr>
      </w:pPr>
    </w:p>
    <w:p w:rsidR="003C7F05" w:rsidRPr="00D1796C" w:rsidRDefault="003C7F05" w:rsidP="0099448C">
      <w:pPr>
        <w:jc w:val="center"/>
        <w:rPr>
          <w:sz w:val="22"/>
          <w:szCs w:val="22"/>
        </w:rPr>
      </w:pPr>
    </w:p>
    <w:p w:rsidR="003C7F05" w:rsidRPr="00D1796C" w:rsidRDefault="003C7F05" w:rsidP="0099448C">
      <w:pPr>
        <w:tabs>
          <w:tab w:val="left" w:pos="426"/>
        </w:tabs>
        <w:jc w:val="center"/>
        <w:rPr>
          <w:b/>
          <w:sz w:val="22"/>
        </w:rPr>
      </w:pPr>
      <w:r w:rsidRPr="00D1796C">
        <w:rPr>
          <w:b/>
          <w:sz w:val="22"/>
        </w:rPr>
        <w:t xml:space="preserve">OŚWIADCZENIE </w:t>
      </w:r>
    </w:p>
    <w:p w:rsidR="003C7F05" w:rsidRPr="00D1796C" w:rsidRDefault="003C7F05" w:rsidP="0099448C">
      <w:pPr>
        <w:widowControl w:val="0"/>
        <w:ind w:right="-108"/>
        <w:jc w:val="center"/>
        <w:rPr>
          <w:b/>
          <w:sz w:val="22"/>
        </w:rPr>
      </w:pPr>
      <w:r w:rsidRPr="00D1796C">
        <w:rPr>
          <w:b/>
          <w:sz w:val="22"/>
        </w:rPr>
        <w:t xml:space="preserve">W ZAKRESIE WYROKU SĄDU SKAZUJĄCEGO ZA WYKROCZENIE </w:t>
      </w:r>
    </w:p>
    <w:p w:rsidR="003C7F05" w:rsidRPr="00D1796C" w:rsidRDefault="003C7F05" w:rsidP="0099448C">
      <w:pPr>
        <w:widowControl w:val="0"/>
        <w:spacing w:line="312" w:lineRule="auto"/>
        <w:ind w:right="-108"/>
        <w:jc w:val="center"/>
        <w:rPr>
          <w:b/>
          <w:bCs/>
          <w:sz w:val="22"/>
          <w:szCs w:val="22"/>
        </w:rPr>
      </w:pPr>
      <w:r w:rsidRPr="00D1796C">
        <w:rPr>
          <w:b/>
          <w:sz w:val="22"/>
        </w:rPr>
        <w:t>NA KARĘ OGRANICZENIA WOLNOŚCI LUB GRZYWNY</w:t>
      </w:r>
    </w:p>
    <w:p w:rsidR="003C7F05" w:rsidRPr="00D1796C" w:rsidRDefault="003C7F05" w:rsidP="0099448C">
      <w:pPr>
        <w:widowControl w:val="0"/>
        <w:spacing w:before="120" w:line="312" w:lineRule="auto"/>
        <w:ind w:right="-108"/>
        <w:jc w:val="both"/>
      </w:pPr>
      <w:r w:rsidRPr="00D1796C">
        <w:rPr>
          <w:sz w:val="22"/>
          <w:szCs w:val="22"/>
        </w:rPr>
        <w:t xml:space="preserve">Biorąc udział w postępowaniu o udzielenie zamówienia publicznego </w:t>
      </w:r>
      <w:r w:rsidRPr="00D1796C">
        <w:rPr>
          <w:sz w:val="22"/>
        </w:rPr>
        <w:t xml:space="preserve">na </w:t>
      </w:r>
      <w:r w:rsidRPr="00D1796C">
        <w:rPr>
          <w:b/>
          <w:sz w:val="22"/>
          <w:szCs w:val="22"/>
        </w:rPr>
        <w:t xml:space="preserve">rezerwację, sprzedaż i dostawę biletów lotniczych krajowych i zagranicznych na zamówienie Instytutu Oceanologii Polskiej Akademii Nauk w Sopocie (nr postępowania IO/ZP/5/2020) </w:t>
      </w:r>
      <w:r w:rsidRPr="00D1796C">
        <w:rPr>
          <w:sz w:val="22"/>
          <w:szCs w:val="22"/>
        </w:rPr>
        <w:t>oświadczam, że</w:t>
      </w:r>
    </w:p>
    <w:p w:rsidR="003C7F05" w:rsidRPr="00D1796C" w:rsidRDefault="003C7F05" w:rsidP="0099448C">
      <w:pPr>
        <w:widowControl w:val="0"/>
        <w:spacing w:before="120" w:line="312" w:lineRule="auto"/>
        <w:ind w:right="-108"/>
        <w:jc w:val="both"/>
      </w:pPr>
    </w:p>
    <w:p w:rsidR="003C7F05" w:rsidRPr="00D1796C" w:rsidRDefault="003C7F05" w:rsidP="008D3FDF">
      <w:pPr>
        <w:numPr>
          <w:ilvl w:val="0"/>
          <w:numId w:val="82"/>
        </w:numPr>
        <w:tabs>
          <w:tab w:val="clear" w:pos="2340"/>
        </w:tabs>
        <w:spacing w:line="360" w:lineRule="auto"/>
        <w:ind w:left="426" w:hanging="426"/>
        <w:jc w:val="both"/>
        <w:rPr>
          <w:sz w:val="22"/>
        </w:rPr>
      </w:pPr>
      <w:r w:rsidRPr="00D1796C">
        <w:rPr>
          <w:b/>
          <w:sz w:val="22"/>
        </w:rPr>
        <w:t xml:space="preserve">nie wydano </w:t>
      </w:r>
      <w:r w:rsidRPr="00D1796C">
        <w:rPr>
          <w:sz w:val="22"/>
        </w:rPr>
        <w:t>prawomocnego wyroku sądu skazującego za wykroczenie na karę ograniczenia wolności lub grzywny w zakresie i przeciwko osobom wskazanym w art. 24 ust. 5 pkt 5 i 6 ustawy Pzp.</w:t>
      </w:r>
      <w:r w:rsidRPr="00D1796C">
        <w:rPr>
          <w:rStyle w:val="Odwoanieprzypisudolnego"/>
          <w:sz w:val="22"/>
        </w:rPr>
        <w:footnoteReference w:id="1"/>
      </w:r>
      <w:r w:rsidRPr="00D1796C">
        <w:rPr>
          <w:sz w:val="22"/>
          <w:vertAlign w:val="superscript"/>
        </w:rPr>
        <w:t>,</w:t>
      </w:r>
      <w:r w:rsidRPr="00D1796C">
        <w:rPr>
          <w:rStyle w:val="Odwoanieprzypisudolnego"/>
          <w:sz w:val="22"/>
        </w:rPr>
        <w:footnoteReference w:id="2"/>
      </w:r>
    </w:p>
    <w:p w:rsidR="003C7F05" w:rsidRPr="00D1796C" w:rsidRDefault="003C7F05" w:rsidP="008E3A6D">
      <w:pPr>
        <w:spacing w:line="360" w:lineRule="auto"/>
        <w:ind w:left="426" w:hanging="426"/>
        <w:jc w:val="both"/>
        <w:rPr>
          <w:sz w:val="22"/>
        </w:rPr>
      </w:pPr>
    </w:p>
    <w:p w:rsidR="003C7F05" w:rsidRPr="00D1796C" w:rsidRDefault="003C7F05" w:rsidP="008D3FDF">
      <w:pPr>
        <w:numPr>
          <w:ilvl w:val="0"/>
          <w:numId w:val="82"/>
        </w:numPr>
        <w:tabs>
          <w:tab w:val="clear" w:pos="2340"/>
        </w:tabs>
        <w:spacing w:line="360" w:lineRule="auto"/>
        <w:ind w:left="426" w:hanging="426"/>
        <w:jc w:val="both"/>
        <w:rPr>
          <w:sz w:val="22"/>
          <w:szCs w:val="16"/>
        </w:rPr>
      </w:pPr>
      <w:r w:rsidRPr="00D1796C">
        <w:rPr>
          <w:b/>
          <w:sz w:val="22"/>
        </w:rPr>
        <w:t xml:space="preserve">wydano </w:t>
      </w:r>
      <w:r w:rsidRPr="00D1796C">
        <w:rPr>
          <w:sz w:val="22"/>
        </w:rPr>
        <w:t>prawomocny wyrok sądu skazujący za wykroczenie na karę ograniczenia wolności lub grzywny w zakresie wskazanym w art. 24 ust. 5 pkt 5 i 6 ustawy Pzp</w:t>
      </w:r>
      <w:r w:rsidR="000C4D87">
        <w:rPr>
          <w:sz w:val="22"/>
          <w:vertAlign w:val="superscript"/>
        </w:rPr>
        <w:t>1</w:t>
      </w:r>
      <w:r w:rsidRPr="00D1796C">
        <w:rPr>
          <w:sz w:val="22"/>
          <w:vertAlign w:val="superscript"/>
        </w:rPr>
        <w:t>,</w:t>
      </w:r>
      <w:r w:rsidR="000C4D87">
        <w:rPr>
          <w:sz w:val="22"/>
          <w:vertAlign w:val="superscript"/>
        </w:rPr>
        <w:t xml:space="preserve"> </w:t>
      </w:r>
      <w:bookmarkStart w:id="0" w:name="_GoBack"/>
      <w:bookmarkEnd w:id="0"/>
      <w:r w:rsidR="000C4D87">
        <w:rPr>
          <w:sz w:val="22"/>
          <w:vertAlign w:val="superscript"/>
        </w:rPr>
        <w:t>2</w:t>
      </w:r>
      <w:r w:rsidRPr="00D1796C">
        <w:rPr>
          <w:sz w:val="22"/>
          <w:vertAlign w:val="superscript"/>
        </w:rPr>
        <w:t xml:space="preserve"> </w:t>
      </w:r>
      <w:r w:rsidRPr="00D1796C">
        <w:rPr>
          <w:sz w:val="22"/>
          <w:szCs w:val="16"/>
        </w:rPr>
        <w:t xml:space="preserve">: </w:t>
      </w:r>
    </w:p>
    <w:p w:rsidR="003C7F05" w:rsidRPr="00D1796C" w:rsidRDefault="003C7F05" w:rsidP="008E3A6D">
      <w:pPr>
        <w:spacing w:line="360" w:lineRule="auto"/>
        <w:ind w:left="426"/>
        <w:jc w:val="both"/>
        <w:rPr>
          <w:sz w:val="22"/>
        </w:rPr>
      </w:pPr>
      <w:r w:rsidRPr="00D1796C">
        <w:rPr>
          <w:sz w:val="22"/>
        </w:rPr>
        <w:t>……………………………………………………………………………………………………………………………………………………………………………………………………………………………………........</w:t>
      </w:r>
    </w:p>
    <w:p w:rsidR="003C7F05" w:rsidRPr="00D1796C" w:rsidRDefault="003C7F05" w:rsidP="0099448C">
      <w:pPr>
        <w:spacing w:line="360" w:lineRule="auto"/>
        <w:jc w:val="center"/>
        <w:rPr>
          <w:sz w:val="18"/>
          <w:szCs w:val="16"/>
        </w:rPr>
      </w:pPr>
      <w:r w:rsidRPr="00D1796C">
        <w:rPr>
          <w:sz w:val="18"/>
          <w:szCs w:val="16"/>
        </w:rPr>
        <w:t>(wpisać kogo dotyczy wyrok, sygnaturę wyroku, organ wydający, datę wydania, czego dotyczy, karę jaką orzeczono)</w:t>
      </w:r>
    </w:p>
    <w:p w:rsidR="003C7F05" w:rsidRPr="00D1796C" w:rsidRDefault="003C7F05" w:rsidP="0099448C">
      <w:pPr>
        <w:spacing w:line="360" w:lineRule="auto"/>
        <w:jc w:val="center"/>
        <w:rPr>
          <w:sz w:val="18"/>
          <w:szCs w:val="16"/>
        </w:rPr>
      </w:pPr>
    </w:p>
    <w:p w:rsidR="003C7F05" w:rsidRPr="00D1796C" w:rsidRDefault="003C7F05" w:rsidP="0099448C">
      <w:pPr>
        <w:spacing w:line="360" w:lineRule="auto"/>
        <w:jc w:val="center"/>
        <w:rPr>
          <w:sz w:val="18"/>
          <w:szCs w:val="16"/>
        </w:rPr>
      </w:pPr>
    </w:p>
    <w:p w:rsidR="003C7F05" w:rsidRPr="00D1796C" w:rsidRDefault="003C7F05" w:rsidP="0099448C">
      <w:pPr>
        <w:spacing w:line="360" w:lineRule="auto"/>
        <w:ind w:left="284"/>
        <w:jc w:val="both"/>
        <w:rPr>
          <w:sz w:val="22"/>
        </w:rPr>
      </w:pPr>
    </w:p>
    <w:p w:rsidR="003C7F05" w:rsidRPr="00D1796C" w:rsidRDefault="003C7F05" w:rsidP="0099448C">
      <w:pPr>
        <w:spacing w:line="360" w:lineRule="auto"/>
        <w:ind w:left="284"/>
        <w:jc w:val="both"/>
        <w:rPr>
          <w:sz w:val="22"/>
        </w:rPr>
      </w:pPr>
    </w:p>
    <w:p w:rsidR="003C7F05" w:rsidRPr="00D1796C" w:rsidRDefault="003C7F05" w:rsidP="0099448C">
      <w:pPr>
        <w:spacing w:after="80"/>
        <w:ind w:left="4536"/>
        <w:jc w:val="both"/>
        <w:rPr>
          <w:i/>
          <w:sz w:val="18"/>
        </w:rPr>
      </w:pPr>
      <w:r w:rsidRPr="00D1796C">
        <w:rPr>
          <w:b/>
          <w:i/>
          <w:szCs w:val="22"/>
        </w:rPr>
        <w:t>Podpis</w:t>
      </w:r>
      <w:r w:rsidRPr="00D1796C">
        <w:rPr>
          <w:i/>
          <w:szCs w:val="22"/>
        </w:rPr>
        <w:t xml:space="preserve"> Wykonawcy lub osoby/osób upoważnionej/</w:t>
      </w:r>
      <w:proofErr w:type="spellStart"/>
      <w:r w:rsidRPr="00D1796C">
        <w:rPr>
          <w:i/>
          <w:szCs w:val="22"/>
        </w:rPr>
        <w:t>nych</w:t>
      </w:r>
      <w:proofErr w:type="spellEnd"/>
      <w:r w:rsidRPr="00D1796C">
        <w:rPr>
          <w:i/>
          <w:szCs w:val="22"/>
        </w:rPr>
        <w:t xml:space="preserve"> do reprezentowania Wykonawcy (dokument powinien być podpisany kwalifikowanym podpisem elektronicznym)</w:t>
      </w:r>
    </w:p>
    <w:p w:rsidR="003C7F05" w:rsidRPr="00D1796C" w:rsidRDefault="003C7F05" w:rsidP="0099448C">
      <w:pPr>
        <w:spacing w:line="360" w:lineRule="auto"/>
        <w:ind w:left="284"/>
        <w:jc w:val="both"/>
      </w:pPr>
    </w:p>
    <w:p w:rsidR="003C7F05" w:rsidRPr="00D1796C" w:rsidRDefault="003C7F05" w:rsidP="0099448C">
      <w:pPr>
        <w:spacing w:line="360" w:lineRule="auto"/>
        <w:ind w:left="284"/>
        <w:jc w:val="both"/>
      </w:pPr>
    </w:p>
    <w:p w:rsidR="003C7F05" w:rsidRPr="00D1796C" w:rsidRDefault="003C7F05" w:rsidP="0099448C">
      <w:pPr>
        <w:spacing w:line="360" w:lineRule="auto"/>
        <w:ind w:left="284"/>
        <w:jc w:val="both"/>
      </w:pPr>
    </w:p>
    <w:p w:rsidR="003C7F05" w:rsidRPr="008762DD" w:rsidRDefault="003C7F05" w:rsidP="008762DD"/>
    <w:sectPr w:rsidR="003C7F05" w:rsidRPr="008762DD" w:rsidSect="00DC2DAB">
      <w:footerReference w:type="default" r:id="rId8"/>
      <w:pgSz w:w="11905" w:h="16837"/>
      <w:pgMar w:top="851" w:right="851" w:bottom="709" w:left="851" w:header="709"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C2B" w:rsidRDefault="00050C2B">
      <w:r>
        <w:separator/>
      </w:r>
    </w:p>
  </w:endnote>
  <w:endnote w:type="continuationSeparator" w:id="0">
    <w:p w:rsidR="00050C2B" w:rsidRDefault="00050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C2B" w:rsidRDefault="00050C2B">
    <w:pPr>
      <w:pStyle w:val="Stopka"/>
      <w:jc w:val="center"/>
    </w:pPr>
    <w:r>
      <w:rPr>
        <w:noProof/>
      </w:rPr>
      <w:fldChar w:fldCharType="begin"/>
    </w:r>
    <w:r>
      <w:rPr>
        <w:noProof/>
      </w:rPr>
      <w:instrText xml:space="preserve"> PAGE </w:instrText>
    </w:r>
    <w:r>
      <w:rPr>
        <w:noProof/>
      </w:rPr>
      <w:fldChar w:fldCharType="separate"/>
    </w:r>
    <w:r w:rsidR="000C4D87">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C2B" w:rsidRDefault="00050C2B">
      <w:r>
        <w:separator/>
      </w:r>
    </w:p>
  </w:footnote>
  <w:footnote w:type="continuationSeparator" w:id="0">
    <w:p w:rsidR="00050C2B" w:rsidRDefault="00050C2B">
      <w:r>
        <w:continuationSeparator/>
      </w:r>
    </w:p>
  </w:footnote>
  <w:footnote w:id="1">
    <w:p w:rsidR="00050C2B" w:rsidRDefault="00050C2B" w:rsidP="0099448C">
      <w:pPr>
        <w:pStyle w:val="Tekstprzypisudolnego"/>
      </w:pPr>
      <w:r w:rsidRPr="005273D7">
        <w:rPr>
          <w:rStyle w:val="Odwoanieprzypisudolnego"/>
          <w:rFonts w:ascii="Times New Roman" w:hAnsi="Times New Roman"/>
          <w:sz w:val="16"/>
          <w:szCs w:val="16"/>
        </w:rPr>
        <w:footnoteRef/>
      </w:r>
      <w:r w:rsidRPr="005273D7">
        <w:rPr>
          <w:rFonts w:ascii="Times New Roman" w:hAnsi="Times New Roman"/>
          <w:sz w:val="16"/>
          <w:szCs w:val="16"/>
        </w:rPr>
        <w:t xml:space="preserve"> Niepotrzebne skreślić </w:t>
      </w:r>
    </w:p>
  </w:footnote>
  <w:footnote w:id="2">
    <w:p w:rsidR="00050C2B" w:rsidRPr="00820854" w:rsidRDefault="00050C2B" w:rsidP="0099448C">
      <w:pPr>
        <w:pStyle w:val="Tekstprzypisudolnego"/>
        <w:rPr>
          <w:rFonts w:ascii="Times New Roman" w:hAnsi="Times New Roman"/>
          <w:sz w:val="16"/>
          <w:szCs w:val="16"/>
        </w:rPr>
      </w:pPr>
      <w:r w:rsidRPr="00820854">
        <w:rPr>
          <w:rFonts w:ascii="Times New Roman" w:hAnsi="Times New Roman"/>
          <w:sz w:val="16"/>
          <w:szCs w:val="16"/>
          <w:vertAlign w:val="superscript"/>
        </w:rPr>
        <w:footnoteRef/>
      </w:r>
      <w:r w:rsidRPr="00820854">
        <w:rPr>
          <w:rFonts w:ascii="Times New Roman" w:hAnsi="Times New Roman"/>
          <w:sz w:val="16"/>
          <w:szCs w:val="16"/>
          <w:vertAlign w:val="superscript"/>
        </w:rPr>
        <w:t xml:space="preserve"> </w:t>
      </w:r>
      <w:r w:rsidRPr="00820854">
        <w:rPr>
          <w:rFonts w:ascii="Times New Roman" w:hAnsi="Times New Roman"/>
          <w:sz w:val="16"/>
          <w:szCs w:val="16"/>
        </w:rPr>
        <w:t>Zamawiający może wykluczyć Wykonawcę, jeżeli prawomocnie skazano za wykroczenie przeciwko prawom pracownika lub wykroczenie przeciwko środowisku, przy jednoczesnym wymierzeniu za jego popełnienie kary aresztu, ograniczenia wolności lub kary grzywny nie niższej niż 3.000 zł, następujące osoby:</w:t>
      </w:r>
    </w:p>
    <w:p w:rsidR="00050C2B" w:rsidRPr="00820854" w:rsidRDefault="00050C2B" w:rsidP="00CB41BE">
      <w:pPr>
        <w:pStyle w:val="Tekstprzypisudolnego"/>
        <w:numPr>
          <w:ilvl w:val="0"/>
          <w:numId w:val="84"/>
        </w:numPr>
        <w:rPr>
          <w:rFonts w:ascii="Times New Roman" w:hAnsi="Times New Roman"/>
          <w:sz w:val="16"/>
          <w:szCs w:val="16"/>
        </w:rPr>
      </w:pPr>
      <w:r w:rsidRPr="00820854">
        <w:rPr>
          <w:rFonts w:ascii="Times New Roman" w:hAnsi="Times New Roman"/>
          <w:sz w:val="16"/>
          <w:szCs w:val="16"/>
        </w:rPr>
        <w:t>Wykonawcę będącego osobą fizyczną,</w:t>
      </w:r>
    </w:p>
    <w:p w:rsidR="00050C2B" w:rsidRPr="00820854" w:rsidRDefault="00050C2B" w:rsidP="00CB41BE">
      <w:pPr>
        <w:pStyle w:val="Tekstprzypisudolnego"/>
        <w:numPr>
          <w:ilvl w:val="0"/>
          <w:numId w:val="84"/>
        </w:numPr>
        <w:rPr>
          <w:rFonts w:ascii="Times New Roman" w:hAnsi="Times New Roman"/>
          <w:sz w:val="16"/>
          <w:szCs w:val="16"/>
        </w:rPr>
      </w:pPr>
      <w:r w:rsidRPr="00820854">
        <w:rPr>
          <w:rFonts w:ascii="Times New Roman" w:hAnsi="Times New Roman"/>
          <w:sz w:val="16"/>
          <w:szCs w:val="16"/>
        </w:rPr>
        <w:t>urzędującego członka organu zarządzającego lub nadzorczego Wykonawcy,</w:t>
      </w:r>
    </w:p>
    <w:p w:rsidR="00050C2B" w:rsidRPr="00820854" w:rsidRDefault="00050C2B" w:rsidP="00CB41BE">
      <w:pPr>
        <w:pStyle w:val="Tekstprzypisudolnego"/>
        <w:numPr>
          <w:ilvl w:val="0"/>
          <w:numId w:val="84"/>
        </w:numPr>
        <w:rPr>
          <w:rFonts w:ascii="Times New Roman" w:hAnsi="Times New Roman"/>
          <w:sz w:val="16"/>
          <w:szCs w:val="16"/>
        </w:rPr>
      </w:pPr>
      <w:r w:rsidRPr="00820854">
        <w:rPr>
          <w:rFonts w:ascii="Times New Roman" w:hAnsi="Times New Roman"/>
          <w:sz w:val="16"/>
          <w:szCs w:val="16"/>
        </w:rPr>
        <w:t>wspólnika - w przypadku Wykonawców działających w formie spółki jawnej lub partnerskiej,</w:t>
      </w:r>
    </w:p>
    <w:p w:rsidR="00050C2B" w:rsidRPr="00820854" w:rsidRDefault="00050C2B" w:rsidP="00CB41BE">
      <w:pPr>
        <w:pStyle w:val="Tekstprzypisudolnego"/>
        <w:numPr>
          <w:ilvl w:val="0"/>
          <w:numId w:val="84"/>
        </w:numPr>
        <w:rPr>
          <w:rFonts w:ascii="Times New Roman" w:hAnsi="Times New Roman"/>
          <w:sz w:val="16"/>
          <w:szCs w:val="16"/>
        </w:rPr>
      </w:pPr>
      <w:r w:rsidRPr="00820854">
        <w:rPr>
          <w:rFonts w:ascii="Times New Roman" w:hAnsi="Times New Roman"/>
          <w:sz w:val="16"/>
          <w:szCs w:val="16"/>
        </w:rPr>
        <w:t>komplementariusza – w przypadku Wykonawców działających w formie spółki komandytowej lub komandytowo-akcyjnej,</w:t>
      </w:r>
    </w:p>
    <w:p w:rsidR="00050C2B" w:rsidRDefault="00050C2B" w:rsidP="00CB41BE">
      <w:pPr>
        <w:pStyle w:val="Tekstprzypisudolnego"/>
        <w:numPr>
          <w:ilvl w:val="0"/>
          <w:numId w:val="84"/>
        </w:numPr>
      </w:pPr>
      <w:r w:rsidRPr="00820854">
        <w:rPr>
          <w:rFonts w:ascii="Times New Roman" w:hAnsi="Times New Roman"/>
          <w:sz w:val="16"/>
          <w:szCs w:val="16"/>
        </w:rPr>
        <w:t>prokurenta Wykonawcy</w:t>
      </w:r>
      <w:r>
        <w:rPr>
          <w:rFonts w:ascii="Times New Roman" w:hAnsi="Times New Roman"/>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AA9218AA"/>
    <w:lvl w:ilvl="0">
      <w:start w:val="1"/>
      <w:numFmt w:val="decimal"/>
      <w:lvlText w:val="%1."/>
      <w:lvlJc w:val="left"/>
      <w:pPr>
        <w:tabs>
          <w:tab w:val="num" w:pos="360"/>
        </w:tabs>
      </w:pPr>
      <w:rPr>
        <w:rFonts w:cs="Times New Roman"/>
        <w:b w:val="0"/>
      </w:rPr>
    </w:lvl>
    <w:lvl w:ilvl="1">
      <w:start w:val="1"/>
      <w:numFmt w:val="decimal"/>
      <w:lvlText w:val="%1.%2."/>
      <w:lvlJc w:val="left"/>
      <w:pPr>
        <w:tabs>
          <w:tab w:val="num" w:pos="39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 w15:restartNumberingAfterBreak="0">
    <w:nsid w:val="00000003"/>
    <w:multiLevelType w:val="singleLevel"/>
    <w:tmpl w:val="04150017"/>
    <w:name w:val="WW8Num3"/>
    <w:lvl w:ilvl="0">
      <w:start w:val="1"/>
      <w:numFmt w:val="lowerLetter"/>
      <w:lvlText w:val="%1)"/>
      <w:lvlJc w:val="left"/>
      <w:pPr>
        <w:tabs>
          <w:tab w:val="num" w:pos="360"/>
        </w:tabs>
        <w:ind w:left="360" w:hanging="360"/>
      </w:pPr>
      <w:rPr>
        <w:rFonts w:cs="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pPr>
      <w:rPr>
        <w:rFonts w:ascii="Times New Roman" w:hAnsi="Times New Roman" w:cs="Times New Roman"/>
      </w:rPr>
    </w:lvl>
  </w:abstractNum>
  <w:abstractNum w:abstractNumId="4" w15:restartNumberingAfterBreak="0">
    <w:nsid w:val="00000005"/>
    <w:multiLevelType w:val="singleLevel"/>
    <w:tmpl w:val="594419EA"/>
    <w:name w:val="WW8Num5"/>
    <w:lvl w:ilvl="0">
      <w:start w:val="1"/>
      <w:numFmt w:val="decimal"/>
      <w:pStyle w:val="WW-Zwykytekst"/>
      <w:lvlText w:val="%1."/>
      <w:lvlJc w:val="left"/>
      <w:pPr>
        <w:tabs>
          <w:tab w:val="num" w:pos="360"/>
        </w:tabs>
      </w:pPr>
      <w:rPr>
        <w:rFonts w:cs="Times New Roman"/>
        <w:b w:val="0"/>
      </w:rPr>
    </w:lvl>
  </w:abstractNum>
  <w:abstractNum w:abstractNumId="5" w15:restartNumberingAfterBreak="0">
    <w:nsid w:val="00000006"/>
    <w:multiLevelType w:val="multilevel"/>
    <w:tmpl w:val="E896580C"/>
    <w:name w:val="WW8Num6"/>
    <w:lvl w:ilvl="0">
      <w:start w:val="2"/>
      <w:numFmt w:val="decimal"/>
      <w:lvlText w:val="%1."/>
      <w:lvlJc w:val="left"/>
      <w:pPr>
        <w:tabs>
          <w:tab w:val="num" w:pos="360"/>
        </w:tabs>
      </w:pPr>
      <w:rPr>
        <w:rFonts w:cs="Times New Roman"/>
      </w:rPr>
    </w:lvl>
    <w:lvl w:ilvl="1">
      <w:start w:val="1"/>
      <w:numFmt w:val="decimal"/>
      <w:lvlText w:val="%2)"/>
      <w:lvlJc w:val="left"/>
      <w:pPr>
        <w:tabs>
          <w:tab w:val="num" w:pos="1440"/>
        </w:tabs>
      </w:pPr>
      <w:rPr>
        <w:rFonts w:cs="Times New Roman"/>
      </w:rPr>
    </w:lvl>
    <w:lvl w:ilvl="2">
      <w:start w:val="1"/>
      <w:numFmt w:val="lowerRoman"/>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6" w15:restartNumberingAfterBreak="0">
    <w:nsid w:val="00000007"/>
    <w:multiLevelType w:val="singleLevel"/>
    <w:tmpl w:val="00000007"/>
    <w:name w:val="WW8Num7"/>
    <w:lvl w:ilvl="0">
      <w:numFmt w:val="bullet"/>
      <w:lvlText w:val="-"/>
      <w:lvlJc w:val="left"/>
      <w:pPr>
        <w:tabs>
          <w:tab w:val="num" w:pos="720"/>
        </w:tabs>
      </w:pPr>
      <w:rPr>
        <w:rFonts w:ascii="Times New Roman" w:hAnsi="Times New Roman"/>
        <w:b w:val="0"/>
        <w:i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pPr>
      <w:rPr>
        <w:rFonts w:ascii="Symbol" w:hAnsi="Symbol" w:cs="Times New Roman"/>
      </w:rPr>
    </w:lvl>
  </w:abstractNum>
  <w:abstractNum w:abstractNumId="8" w15:restartNumberingAfterBreak="0">
    <w:nsid w:val="00000009"/>
    <w:multiLevelType w:val="multilevel"/>
    <w:tmpl w:val="0628779C"/>
    <w:name w:val="WW8Num9"/>
    <w:lvl w:ilvl="0">
      <w:start w:val="1"/>
      <w:numFmt w:val="decimal"/>
      <w:lvlText w:val="%1."/>
      <w:lvlJc w:val="left"/>
      <w:pPr>
        <w:tabs>
          <w:tab w:val="num" w:pos="720"/>
        </w:tabs>
      </w:pPr>
      <w:rPr>
        <w:rFonts w:cs="Times New Roman"/>
      </w:rPr>
    </w:lvl>
    <w:lvl w:ilvl="1">
      <w:start w:val="1"/>
      <w:numFmt w:val="decimal"/>
      <w:lvlText w:val="%2)"/>
      <w:lvlJc w:val="left"/>
      <w:pPr>
        <w:tabs>
          <w:tab w:val="num" w:pos="1440"/>
        </w:tabs>
      </w:pPr>
      <w:rPr>
        <w:rFonts w:cs="Times New Roman"/>
      </w:rPr>
    </w:lvl>
    <w:lvl w:ilvl="2">
      <w:start w:val="1"/>
      <w:numFmt w:val="decimal"/>
      <w:lvlText w:val="%3."/>
      <w:lvlJc w:val="left"/>
      <w:pPr>
        <w:tabs>
          <w:tab w:val="num" w:pos="2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9" w15:restartNumberingAfterBreak="0">
    <w:nsid w:val="0000000A"/>
    <w:multiLevelType w:val="multilevel"/>
    <w:tmpl w:val="DD62873E"/>
    <w:name w:val="WW8Num12"/>
    <w:lvl w:ilvl="0">
      <w:start w:val="1"/>
      <w:numFmt w:val="decimal"/>
      <w:lvlText w:val="%1."/>
      <w:lvlJc w:val="left"/>
      <w:pPr>
        <w:tabs>
          <w:tab w:val="num" w:pos="720"/>
        </w:tabs>
      </w:pPr>
      <w:rPr>
        <w:rFonts w:ascii="Times New Roman" w:hAnsi="Times New Roman" w:cs="Times New Roman"/>
      </w:rPr>
    </w:lvl>
    <w:lvl w:ilvl="1">
      <w:start w:val="1"/>
      <w:numFmt w:val="lowerLetter"/>
      <w:lvlText w:val="%2)"/>
      <w:lvlJc w:val="left"/>
      <w:pPr>
        <w:tabs>
          <w:tab w:val="num" w:pos="1440"/>
        </w:tabs>
      </w:pPr>
      <w:rPr>
        <w:rFonts w:cs="Times New Roman"/>
      </w:rPr>
    </w:lvl>
    <w:lvl w:ilvl="2">
      <w:start w:val="1"/>
      <w:numFmt w:val="decimal"/>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0" w15:restartNumberingAfterBreak="0">
    <w:nsid w:val="0000000B"/>
    <w:multiLevelType w:val="multilevel"/>
    <w:tmpl w:val="0000000B"/>
    <w:name w:val="WW8Num13"/>
    <w:lvl w:ilvl="0">
      <w:start w:val="1"/>
      <w:numFmt w:val="decimal"/>
      <w:lvlText w:val="%1."/>
      <w:lvlJc w:val="left"/>
      <w:pPr>
        <w:tabs>
          <w:tab w:val="num" w:pos="720"/>
        </w:tabs>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0C"/>
    <w:multiLevelType w:val="multilevel"/>
    <w:tmpl w:val="0000000C"/>
    <w:name w:val="WW8Num14"/>
    <w:lvl w:ilvl="0">
      <w:start w:val="1"/>
      <w:numFmt w:val="decimal"/>
      <w:lvlText w:val="%1."/>
      <w:lvlJc w:val="left"/>
      <w:pPr>
        <w:tabs>
          <w:tab w:val="num" w:pos="360"/>
        </w:tabs>
      </w:pPr>
      <w:rPr>
        <w:rFonts w:cs="Times New Roman"/>
      </w:rPr>
    </w:lvl>
    <w:lvl w:ilvl="1">
      <w:start w:val="1"/>
      <w:numFmt w:val="decimal"/>
      <w:suff w:val="nothing"/>
      <w:lvlText w:val="%1.%2."/>
      <w:lvlJc w:val="left"/>
      <w:pPr>
        <w:tabs>
          <w:tab w:val="num" w:pos="0"/>
        </w:tabs>
      </w:pPr>
      <w:rPr>
        <w:rFonts w:cs="Times New Roman"/>
        <w:b w:val="0"/>
        <w:i w:val="0"/>
        <w:color w:val="000000"/>
      </w:rPr>
    </w:lvl>
    <w:lvl w:ilvl="2">
      <w:start w:val="1"/>
      <w:numFmt w:val="decimal"/>
      <w:suff w:val="nothing"/>
      <w:lvlText w:val="%1.%2.%3."/>
      <w:lvlJc w:val="left"/>
      <w:pPr>
        <w:tabs>
          <w:tab w:val="num" w:pos="0"/>
        </w:tabs>
      </w:pPr>
      <w:rPr>
        <w:rFonts w:cs="Times New Roman"/>
      </w:rPr>
    </w:lvl>
    <w:lvl w:ilvl="3">
      <w:start w:val="1"/>
      <w:numFmt w:val="decimal"/>
      <w:suff w:val="nothing"/>
      <w:lvlText w:val="%1.%2.%3.%4."/>
      <w:lvlJc w:val="left"/>
      <w:pPr>
        <w:tabs>
          <w:tab w:val="num" w:pos="0"/>
        </w:tabs>
      </w:pPr>
      <w:rPr>
        <w:rFonts w:cs="Times New Roman"/>
      </w:rPr>
    </w:lvl>
    <w:lvl w:ilvl="4">
      <w:start w:val="1"/>
      <w:numFmt w:val="decimal"/>
      <w:suff w:val="nothing"/>
      <w:lvlText w:val="%1.%2.%3.%4.%5."/>
      <w:lvlJc w:val="left"/>
      <w:pPr>
        <w:tabs>
          <w:tab w:val="num" w:pos="0"/>
        </w:tabs>
      </w:pPr>
      <w:rPr>
        <w:rFonts w:cs="Times New Roman"/>
      </w:rPr>
    </w:lvl>
    <w:lvl w:ilvl="5">
      <w:start w:val="1"/>
      <w:numFmt w:val="decimal"/>
      <w:suff w:val="nothing"/>
      <w:lvlText w:val="%1.%2.%3.%4.%5.%6."/>
      <w:lvlJc w:val="left"/>
      <w:pPr>
        <w:tabs>
          <w:tab w:val="num" w:pos="0"/>
        </w:tabs>
      </w:pPr>
      <w:rPr>
        <w:rFonts w:cs="Times New Roman"/>
      </w:rPr>
    </w:lvl>
    <w:lvl w:ilvl="6">
      <w:start w:val="1"/>
      <w:numFmt w:val="decimal"/>
      <w:suff w:val="nothing"/>
      <w:lvlText w:val="%1.%2.%3.%4.%5.%6.%7."/>
      <w:lvlJc w:val="left"/>
      <w:pPr>
        <w:tabs>
          <w:tab w:val="num" w:pos="0"/>
        </w:tabs>
      </w:pPr>
      <w:rPr>
        <w:rFonts w:cs="Times New Roman"/>
      </w:rPr>
    </w:lvl>
    <w:lvl w:ilvl="7">
      <w:start w:val="1"/>
      <w:numFmt w:val="decimal"/>
      <w:suff w:val="nothing"/>
      <w:lvlText w:val="%1.%2.%3.%4.%5.%6.%7.%8."/>
      <w:lvlJc w:val="left"/>
      <w:pPr>
        <w:tabs>
          <w:tab w:val="num" w:pos="0"/>
        </w:tabs>
      </w:pPr>
      <w:rPr>
        <w:rFonts w:cs="Times New Roman"/>
      </w:rPr>
    </w:lvl>
    <w:lvl w:ilvl="8">
      <w:start w:val="1"/>
      <w:numFmt w:val="decimal"/>
      <w:suff w:val="nothing"/>
      <w:lvlText w:val="%1.%2.%3.%4.%5.%6.%7.%8.%9."/>
      <w:lvlJc w:val="left"/>
      <w:pPr>
        <w:tabs>
          <w:tab w:val="num" w:pos="0"/>
        </w:tabs>
      </w:pPr>
      <w:rPr>
        <w:rFonts w:cs="Times New Roman"/>
      </w:rPr>
    </w:lvl>
  </w:abstractNum>
  <w:abstractNum w:abstractNumId="12" w15:restartNumberingAfterBreak="0">
    <w:nsid w:val="0000000D"/>
    <w:multiLevelType w:val="multilevel"/>
    <w:tmpl w:val="0000000D"/>
    <w:name w:val="WW8Num16"/>
    <w:lvl w:ilvl="0">
      <w:start w:val="1"/>
      <w:numFmt w:val="decimal"/>
      <w:lvlText w:val="%1."/>
      <w:lvlJc w:val="left"/>
      <w:pPr>
        <w:tabs>
          <w:tab w:val="num" w:pos="360"/>
        </w:tabs>
      </w:pPr>
      <w:rPr>
        <w:rFonts w:cs="Times New Roman"/>
        <w:b w:val="0"/>
        <w:i w:val="0"/>
      </w:rPr>
    </w:lvl>
    <w:lvl w:ilvl="1">
      <w:start w:val="1"/>
      <w:numFmt w:val="decimal"/>
      <w:lvlText w:val="%1.%2."/>
      <w:lvlJc w:val="left"/>
      <w:pPr>
        <w:tabs>
          <w:tab w:val="num" w:pos="360"/>
        </w:tabs>
      </w:pPr>
      <w:rPr>
        <w:rFonts w:cs="Times New Roman"/>
        <w:b w:val="0"/>
        <w:i w:val="0"/>
      </w:rPr>
    </w:lvl>
    <w:lvl w:ilvl="2">
      <w:start w:val="1"/>
      <w:numFmt w:val="decimal"/>
      <w:lvlText w:val="%1.%2.%3."/>
      <w:lvlJc w:val="left"/>
      <w:pPr>
        <w:tabs>
          <w:tab w:val="num" w:pos="720"/>
        </w:tabs>
      </w:pPr>
      <w:rPr>
        <w:rFonts w:cs="Times New Roman"/>
        <w:b w:val="0"/>
        <w:i w:val="0"/>
      </w:rPr>
    </w:lvl>
    <w:lvl w:ilvl="3">
      <w:start w:val="1"/>
      <w:numFmt w:val="decimal"/>
      <w:lvlText w:val="%1.%2.%3.%4."/>
      <w:lvlJc w:val="left"/>
      <w:pPr>
        <w:tabs>
          <w:tab w:val="num" w:pos="720"/>
        </w:tabs>
      </w:pPr>
      <w:rPr>
        <w:rFonts w:cs="Times New Roman"/>
        <w:b w:val="0"/>
        <w:i w:val="0"/>
      </w:rPr>
    </w:lvl>
    <w:lvl w:ilvl="4">
      <w:start w:val="1"/>
      <w:numFmt w:val="decimal"/>
      <w:lvlText w:val="%1.%2.%3.%4.%5."/>
      <w:lvlJc w:val="left"/>
      <w:pPr>
        <w:tabs>
          <w:tab w:val="num" w:pos="1080"/>
        </w:tabs>
      </w:pPr>
      <w:rPr>
        <w:rFonts w:cs="Times New Roman"/>
        <w:b w:val="0"/>
        <w:i w:val="0"/>
      </w:rPr>
    </w:lvl>
    <w:lvl w:ilvl="5">
      <w:start w:val="1"/>
      <w:numFmt w:val="decimal"/>
      <w:lvlText w:val="%1.%2.%3.%4.%5.%6."/>
      <w:lvlJc w:val="left"/>
      <w:pPr>
        <w:tabs>
          <w:tab w:val="num" w:pos="1080"/>
        </w:tabs>
      </w:pPr>
      <w:rPr>
        <w:rFonts w:cs="Times New Roman"/>
        <w:b w:val="0"/>
        <w:i w:val="0"/>
      </w:rPr>
    </w:lvl>
    <w:lvl w:ilvl="6">
      <w:start w:val="1"/>
      <w:numFmt w:val="decimal"/>
      <w:lvlText w:val="%1.%2.%3.%4.%5.%6.%7."/>
      <w:lvlJc w:val="left"/>
      <w:pPr>
        <w:tabs>
          <w:tab w:val="num" w:pos="1080"/>
        </w:tabs>
      </w:pPr>
      <w:rPr>
        <w:rFonts w:cs="Times New Roman"/>
        <w:b w:val="0"/>
        <w:i w:val="0"/>
      </w:rPr>
    </w:lvl>
    <w:lvl w:ilvl="7">
      <w:start w:val="1"/>
      <w:numFmt w:val="decimal"/>
      <w:lvlText w:val="%1.%2.%3.%4.%5.%6.%7.%8."/>
      <w:lvlJc w:val="left"/>
      <w:pPr>
        <w:tabs>
          <w:tab w:val="num" w:pos="1440"/>
        </w:tabs>
      </w:pPr>
      <w:rPr>
        <w:rFonts w:cs="Times New Roman"/>
        <w:b w:val="0"/>
        <w:i w:val="0"/>
      </w:rPr>
    </w:lvl>
    <w:lvl w:ilvl="8">
      <w:start w:val="1"/>
      <w:numFmt w:val="decimal"/>
      <w:lvlText w:val="%1.%2.%3.%4.%5.%6.%7.%8.%9."/>
      <w:lvlJc w:val="left"/>
      <w:pPr>
        <w:tabs>
          <w:tab w:val="num" w:pos="1440"/>
        </w:tabs>
      </w:pPr>
      <w:rPr>
        <w:rFonts w:cs="Times New Roman"/>
        <w:b w:val="0"/>
        <w:i w:val="0"/>
      </w:rPr>
    </w:lvl>
  </w:abstractNum>
  <w:abstractNum w:abstractNumId="13" w15:restartNumberingAfterBreak="0">
    <w:nsid w:val="0000000E"/>
    <w:multiLevelType w:val="singleLevel"/>
    <w:tmpl w:val="0000000E"/>
    <w:name w:val="WW8Num17"/>
    <w:lvl w:ilvl="0">
      <w:start w:val="1"/>
      <w:numFmt w:val="decimal"/>
      <w:lvlText w:val="%1."/>
      <w:lvlJc w:val="left"/>
      <w:pPr>
        <w:tabs>
          <w:tab w:val="num" w:pos="720"/>
        </w:tabs>
      </w:pPr>
      <w:rPr>
        <w:rFonts w:cs="Times New Roman"/>
      </w:rPr>
    </w:lvl>
  </w:abstractNum>
  <w:abstractNum w:abstractNumId="14" w15:restartNumberingAfterBreak="0">
    <w:nsid w:val="00000010"/>
    <w:multiLevelType w:val="multilevel"/>
    <w:tmpl w:val="F7925418"/>
    <w:lvl w:ilvl="0">
      <w:start w:val="1"/>
      <w:numFmt w:val="decimal"/>
      <w:lvlText w:val="%1."/>
      <w:lvlJc w:val="left"/>
      <w:pPr>
        <w:tabs>
          <w:tab w:val="num" w:pos="719"/>
        </w:tabs>
        <w:ind w:left="284"/>
      </w:pPr>
      <w:rPr>
        <w:rFonts w:cs="Times New Roman"/>
      </w:rPr>
    </w:lvl>
    <w:lvl w:ilvl="1">
      <w:start w:val="1"/>
      <w:numFmt w:val="decimal"/>
      <w:lvlText w:val="%1.%2."/>
      <w:lvlJc w:val="left"/>
      <w:pPr>
        <w:tabs>
          <w:tab w:val="num" w:pos="435"/>
        </w:tabs>
      </w:pPr>
      <w:rPr>
        <w:rFonts w:cs="Times New Roman"/>
        <w:b w:val="0"/>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5" w15:restartNumberingAfterBreak="0">
    <w:nsid w:val="00000011"/>
    <w:multiLevelType w:val="singleLevel"/>
    <w:tmpl w:val="0FCC8478"/>
    <w:lvl w:ilvl="0">
      <w:start w:val="1"/>
      <w:numFmt w:val="decimal"/>
      <w:lvlText w:val="%1)"/>
      <w:lvlJc w:val="left"/>
      <w:pPr>
        <w:tabs>
          <w:tab w:val="num" w:pos="360"/>
        </w:tabs>
      </w:pPr>
      <w:rPr>
        <w:rFonts w:ascii="Times New Roman" w:eastAsia="Times New Roman" w:hAnsi="Times New Roman" w:cs="Times New Roman"/>
        <w:b w:val="0"/>
        <w:i w:val="0"/>
      </w:rPr>
    </w:lvl>
  </w:abstractNum>
  <w:abstractNum w:abstractNumId="16" w15:restartNumberingAfterBreak="0">
    <w:nsid w:val="00000012"/>
    <w:multiLevelType w:val="singleLevel"/>
    <w:tmpl w:val="00000012"/>
    <w:name w:val="WW8Num22"/>
    <w:lvl w:ilvl="0">
      <w:start w:val="1"/>
      <w:numFmt w:val="decimal"/>
      <w:lvlText w:val="%1."/>
      <w:lvlJc w:val="left"/>
      <w:pPr>
        <w:tabs>
          <w:tab w:val="num" w:pos="720"/>
        </w:tabs>
      </w:pPr>
      <w:rPr>
        <w:rFonts w:ascii="Times New Roman" w:hAnsi="Times New Roman" w:cs="Times New Roman"/>
      </w:rPr>
    </w:lvl>
  </w:abstractNum>
  <w:abstractNum w:abstractNumId="17" w15:restartNumberingAfterBreak="0">
    <w:nsid w:val="00000013"/>
    <w:multiLevelType w:val="multilevel"/>
    <w:tmpl w:val="00000013"/>
    <w:name w:val="WW8Num23"/>
    <w:lvl w:ilvl="0">
      <w:start w:val="2"/>
      <w:numFmt w:val="lowerLetter"/>
      <w:lvlText w:val="%1."/>
      <w:lvlJc w:val="left"/>
      <w:pPr>
        <w:tabs>
          <w:tab w:val="num" w:pos="720"/>
        </w:tabs>
      </w:pPr>
      <w:rPr>
        <w:rFonts w:cs="Times New Roman"/>
      </w:rPr>
    </w:lvl>
    <w:lvl w:ilvl="1">
      <w:start w:val="1"/>
      <w:numFmt w:val="decimal"/>
      <w:lvlText w:val="%2."/>
      <w:lvlJc w:val="left"/>
      <w:pPr>
        <w:tabs>
          <w:tab w:val="num" w:pos="1440"/>
        </w:tabs>
      </w:pPr>
      <w:rPr>
        <w:rFonts w:cs="Times New Roman"/>
      </w:rPr>
    </w:lvl>
    <w:lvl w:ilvl="2">
      <w:start w:val="1"/>
      <w:numFmt w:val="lowerRoman"/>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8" w15:restartNumberingAfterBreak="0">
    <w:nsid w:val="00000014"/>
    <w:multiLevelType w:val="singleLevel"/>
    <w:tmpl w:val="00000014"/>
    <w:name w:val="WW8Num24"/>
    <w:lvl w:ilvl="0">
      <w:start w:val="1"/>
      <w:numFmt w:val="decimal"/>
      <w:lvlText w:val="%1."/>
      <w:lvlJc w:val="left"/>
      <w:pPr>
        <w:tabs>
          <w:tab w:val="num" w:pos="720"/>
        </w:tabs>
      </w:pPr>
      <w:rPr>
        <w:rFonts w:cs="Times New Roman"/>
      </w:rPr>
    </w:lvl>
  </w:abstractNum>
  <w:abstractNum w:abstractNumId="19" w15:restartNumberingAfterBreak="0">
    <w:nsid w:val="00000015"/>
    <w:multiLevelType w:val="singleLevel"/>
    <w:tmpl w:val="00000015"/>
    <w:name w:val="WW8Num25"/>
    <w:lvl w:ilvl="0">
      <w:start w:val="1"/>
      <w:numFmt w:val="decimal"/>
      <w:lvlText w:val="%1."/>
      <w:lvlJc w:val="left"/>
      <w:pPr>
        <w:tabs>
          <w:tab w:val="num" w:pos="720"/>
        </w:tabs>
      </w:pPr>
      <w:rPr>
        <w:rFonts w:ascii="Times New Roman" w:hAnsi="Times New Roman" w:cs="Times New Roman"/>
      </w:rPr>
    </w:lvl>
  </w:abstractNum>
  <w:abstractNum w:abstractNumId="20" w15:restartNumberingAfterBreak="0">
    <w:nsid w:val="00000016"/>
    <w:multiLevelType w:val="singleLevel"/>
    <w:tmpl w:val="00000016"/>
    <w:name w:val="WW8Num26"/>
    <w:lvl w:ilvl="0">
      <w:start w:val="1"/>
      <w:numFmt w:val="decimal"/>
      <w:lvlText w:val="%1."/>
      <w:lvlJc w:val="left"/>
      <w:pPr>
        <w:tabs>
          <w:tab w:val="num" w:pos="720"/>
        </w:tabs>
      </w:pPr>
      <w:rPr>
        <w:rFonts w:cs="Times New Roman"/>
        <w:b w:val="0"/>
        <w:i w:val="0"/>
      </w:rPr>
    </w:lvl>
  </w:abstractNum>
  <w:abstractNum w:abstractNumId="21" w15:restartNumberingAfterBreak="0">
    <w:nsid w:val="00000017"/>
    <w:multiLevelType w:val="multilevel"/>
    <w:tmpl w:val="BE46FA72"/>
    <w:lvl w:ilvl="0">
      <w:start w:val="1"/>
      <w:numFmt w:val="decimal"/>
      <w:lvlText w:val="%1."/>
      <w:lvlJc w:val="left"/>
      <w:pPr>
        <w:tabs>
          <w:tab w:val="num" w:pos="360"/>
        </w:tabs>
      </w:pPr>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3."/>
      <w:lvlJc w:val="left"/>
      <w:pPr>
        <w:tabs>
          <w:tab w:val="num" w:pos="1440"/>
        </w:tabs>
      </w:pPr>
      <w:rPr>
        <w:rFonts w:cs="Times New Roman"/>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160"/>
        </w:tabs>
      </w:pPr>
      <w:rPr>
        <w:rFonts w:cs="Times New Roman" w:hint="default"/>
      </w:rPr>
    </w:lvl>
    <w:lvl w:ilvl="5">
      <w:start w:val="1"/>
      <w:numFmt w:val="decimal"/>
      <w:lvlText w:val="%1.%2.%3.%4.%5.%6."/>
      <w:lvlJc w:val="left"/>
      <w:pPr>
        <w:tabs>
          <w:tab w:val="num" w:pos="2880"/>
        </w:tabs>
      </w:pPr>
      <w:rPr>
        <w:rFonts w:cs="Times New Roman" w:hint="default"/>
      </w:rPr>
    </w:lvl>
    <w:lvl w:ilvl="6">
      <w:start w:val="1"/>
      <w:numFmt w:val="decimal"/>
      <w:lvlText w:val="%1.%2.%3.%4.%5.%6.%7."/>
      <w:lvlJc w:val="left"/>
      <w:pPr>
        <w:tabs>
          <w:tab w:val="num" w:pos="3240"/>
        </w:tabs>
      </w:pPr>
      <w:rPr>
        <w:rFonts w:cs="Times New Roman" w:hint="default"/>
      </w:rPr>
    </w:lvl>
    <w:lvl w:ilvl="7">
      <w:start w:val="1"/>
      <w:numFmt w:val="decimal"/>
      <w:lvlText w:val="%1.%2.%3.%4.%5.%6.%7.%8."/>
      <w:lvlJc w:val="left"/>
      <w:pPr>
        <w:tabs>
          <w:tab w:val="num" w:pos="3600"/>
        </w:tabs>
      </w:pPr>
      <w:rPr>
        <w:rFonts w:cs="Times New Roman" w:hint="default"/>
      </w:rPr>
    </w:lvl>
    <w:lvl w:ilvl="8">
      <w:start w:val="1"/>
      <w:numFmt w:val="decimal"/>
      <w:lvlText w:val="%1.%2.%3.%4.%5.%6.%7.%8.%9."/>
      <w:lvlJc w:val="left"/>
      <w:pPr>
        <w:tabs>
          <w:tab w:val="num" w:pos="4320"/>
        </w:tabs>
      </w:pPr>
      <w:rPr>
        <w:rFonts w:cs="Times New Roman" w:hint="default"/>
      </w:rPr>
    </w:lvl>
  </w:abstractNum>
  <w:abstractNum w:abstractNumId="22" w15:restartNumberingAfterBreak="0">
    <w:nsid w:val="00000018"/>
    <w:multiLevelType w:val="multilevel"/>
    <w:tmpl w:val="00000018"/>
    <w:name w:val="WW8Num28"/>
    <w:lvl w:ilvl="0">
      <w:start w:val="1"/>
      <w:numFmt w:val="decimal"/>
      <w:lvlText w:val="%1."/>
      <w:lvlJc w:val="left"/>
      <w:pPr>
        <w:tabs>
          <w:tab w:val="num" w:pos="435"/>
        </w:tabs>
      </w:pPr>
      <w:rPr>
        <w:rFonts w:cs="Times New Roman"/>
      </w:rPr>
    </w:lvl>
    <w:lvl w:ilvl="1">
      <w:start w:val="1"/>
      <w:numFmt w:val="decimal"/>
      <w:lvlText w:val="%1.%2."/>
      <w:lvlJc w:val="left"/>
      <w:pPr>
        <w:tabs>
          <w:tab w:val="num" w:pos="435"/>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3" w15:restartNumberingAfterBreak="0">
    <w:nsid w:val="0000001A"/>
    <w:multiLevelType w:val="singleLevel"/>
    <w:tmpl w:val="0000001A"/>
    <w:name w:val="WW8Num30"/>
    <w:lvl w:ilvl="0">
      <w:start w:val="4"/>
      <w:numFmt w:val="bullet"/>
      <w:lvlText w:val="-"/>
      <w:lvlJc w:val="left"/>
      <w:pPr>
        <w:tabs>
          <w:tab w:val="num" w:pos="360"/>
        </w:tabs>
      </w:pPr>
      <w:rPr>
        <w:rFonts w:ascii="OpenSymbol" w:hAnsi="OpenSymbol"/>
      </w:rPr>
    </w:lvl>
  </w:abstractNum>
  <w:abstractNum w:abstractNumId="24" w15:restartNumberingAfterBreak="0">
    <w:nsid w:val="0000001C"/>
    <w:multiLevelType w:val="multilevel"/>
    <w:tmpl w:val="0000001C"/>
    <w:name w:val="WW8Num32"/>
    <w:lvl w:ilvl="0">
      <w:start w:val="1"/>
      <w:numFmt w:val="decimal"/>
      <w:lvlText w:val="%1."/>
      <w:lvlJc w:val="left"/>
      <w:pPr>
        <w:tabs>
          <w:tab w:val="num" w:pos="36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5" w15:restartNumberingAfterBreak="0">
    <w:nsid w:val="0000001D"/>
    <w:multiLevelType w:val="multilevel"/>
    <w:tmpl w:val="0000001D"/>
    <w:name w:val="WW8Num3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6" w15:restartNumberingAfterBreak="0">
    <w:nsid w:val="0000001E"/>
    <w:multiLevelType w:val="multilevel"/>
    <w:tmpl w:val="0000001E"/>
    <w:name w:val="WW8Num3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0000001F"/>
    <w:multiLevelType w:val="singleLevel"/>
    <w:tmpl w:val="0000001F"/>
    <w:name w:val="WW8Num35"/>
    <w:lvl w:ilvl="0">
      <w:start w:val="1"/>
      <w:numFmt w:val="decimal"/>
      <w:lvlText w:val="%1."/>
      <w:lvlJc w:val="left"/>
      <w:pPr>
        <w:tabs>
          <w:tab w:val="num" w:pos="720"/>
        </w:tabs>
        <w:ind w:left="720" w:hanging="360"/>
      </w:pPr>
      <w:rPr>
        <w:rFonts w:cs="Times New Roman"/>
      </w:rPr>
    </w:lvl>
  </w:abstractNum>
  <w:abstractNum w:abstractNumId="28" w15:restartNumberingAfterBreak="0">
    <w:nsid w:val="00000020"/>
    <w:multiLevelType w:val="singleLevel"/>
    <w:tmpl w:val="6CCA0E32"/>
    <w:lvl w:ilvl="0">
      <w:start w:val="1"/>
      <w:numFmt w:val="decimal"/>
      <w:lvlText w:val="%1."/>
      <w:lvlJc w:val="left"/>
      <w:pPr>
        <w:tabs>
          <w:tab w:val="num" w:pos="720"/>
        </w:tabs>
        <w:ind w:left="720" w:hanging="360"/>
      </w:pPr>
      <w:rPr>
        <w:rFonts w:cs="Times New Roman" w:hint="default"/>
        <w:b w:val="0"/>
        <w:i w:val="0"/>
      </w:rPr>
    </w:lvl>
  </w:abstractNum>
  <w:abstractNum w:abstractNumId="29" w15:restartNumberingAfterBreak="0">
    <w:nsid w:val="00000021"/>
    <w:multiLevelType w:val="multilevel"/>
    <w:tmpl w:val="00000021"/>
    <w:name w:val="WW8Num3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0" w15:restartNumberingAfterBreak="0">
    <w:nsid w:val="00000022"/>
    <w:multiLevelType w:val="singleLevel"/>
    <w:tmpl w:val="00000022"/>
    <w:name w:val="WW8Num39"/>
    <w:lvl w:ilvl="0">
      <w:start w:val="1"/>
      <w:numFmt w:val="decimal"/>
      <w:lvlText w:val="%1."/>
      <w:lvlJc w:val="left"/>
      <w:pPr>
        <w:tabs>
          <w:tab w:val="num" w:pos="720"/>
        </w:tabs>
        <w:ind w:left="720" w:hanging="360"/>
      </w:pPr>
      <w:rPr>
        <w:rFonts w:cs="Times New Roman"/>
      </w:rPr>
    </w:lvl>
  </w:abstractNum>
  <w:abstractNum w:abstractNumId="31" w15:restartNumberingAfterBreak="0">
    <w:nsid w:val="00000023"/>
    <w:multiLevelType w:val="singleLevel"/>
    <w:tmpl w:val="00000023"/>
    <w:name w:val="WW8Num40"/>
    <w:lvl w:ilvl="0">
      <w:start w:val="1"/>
      <w:numFmt w:val="decimal"/>
      <w:lvlText w:val="%1."/>
      <w:lvlJc w:val="left"/>
      <w:pPr>
        <w:tabs>
          <w:tab w:val="num" w:pos="720"/>
        </w:tabs>
        <w:ind w:left="720" w:hanging="360"/>
      </w:pPr>
      <w:rPr>
        <w:rFonts w:cs="Times New Roman"/>
      </w:rPr>
    </w:lvl>
  </w:abstractNum>
  <w:abstractNum w:abstractNumId="32" w15:restartNumberingAfterBreak="0">
    <w:nsid w:val="00000033"/>
    <w:multiLevelType w:val="multilevel"/>
    <w:tmpl w:val="494C3914"/>
    <w:name w:val="WW8Num53"/>
    <w:lvl w:ilvl="0">
      <w:start w:val="1"/>
      <w:numFmt w:val="decimal"/>
      <w:lvlText w:val="%1."/>
      <w:lvlJc w:val="left"/>
      <w:pPr>
        <w:tabs>
          <w:tab w:val="num" w:pos="720"/>
        </w:tabs>
      </w:pPr>
      <w:rPr>
        <w:rFonts w:cs="Times New Roman"/>
        <w:color w:val="auto"/>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3" w15:restartNumberingAfterBreak="0">
    <w:nsid w:val="00AB5B47"/>
    <w:multiLevelType w:val="hybridMultilevel"/>
    <w:tmpl w:val="20EA2EA2"/>
    <w:lvl w:ilvl="0" w:tplc="8954C5FC">
      <w:start w:val="1"/>
      <w:numFmt w:val="decimal"/>
      <w:lvlText w:val="%1)"/>
      <w:lvlJc w:val="left"/>
      <w:pPr>
        <w:tabs>
          <w:tab w:val="num" w:pos="1440"/>
        </w:tabs>
        <w:ind w:left="144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03020405"/>
    <w:multiLevelType w:val="hybridMultilevel"/>
    <w:tmpl w:val="5F9E9340"/>
    <w:name w:val="WW8Num922"/>
    <w:lvl w:ilvl="0" w:tplc="0415000F">
      <w:start w:val="1"/>
      <w:numFmt w:val="decimal"/>
      <w:lvlText w:val="%1."/>
      <w:lvlJc w:val="left"/>
      <w:pPr>
        <w:ind w:left="720" w:hanging="360"/>
      </w:pPr>
      <w:rPr>
        <w:rFonts w:cs="Times New Roman"/>
      </w:rPr>
    </w:lvl>
    <w:lvl w:ilvl="1" w:tplc="66320E3E">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03EB0D3E"/>
    <w:multiLevelType w:val="hybridMultilevel"/>
    <w:tmpl w:val="5390464E"/>
    <w:name w:val="WW8Num311"/>
    <w:lvl w:ilvl="0" w:tplc="04150017">
      <w:start w:val="1"/>
      <w:numFmt w:val="lowerLetter"/>
      <w:lvlText w:val="%1)"/>
      <w:lvlJc w:val="left"/>
      <w:pPr>
        <w:tabs>
          <w:tab w:val="num" w:pos="1800"/>
        </w:tabs>
        <w:ind w:left="1800" w:hanging="360"/>
      </w:pPr>
      <w:rPr>
        <w:rFonts w:cs="Times New Roman"/>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049F6AEC"/>
    <w:multiLevelType w:val="hybridMultilevel"/>
    <w:tmpl w:val="73DAF3DC"/>
    <w:lvl w:ilvl="0" w:tplc="04150011">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050A09A2"/>
    <w:multiLevelType w:val="hybridMultilevel"/>
    <w:tmpl w:val="E0C0C7EE"/>
    <w:lvl w:ilvl="0" w:tplc="AF5E172A">
      <w:start w:val="1"/>
      <w:numFmt w:val="decimal"/>
      <w:lvlText w:val="%1)"/>
      <w:lvlJc w:val="left"/>
      <w:pPr>
        <w:tabs>
          <w:tab w:val="num" w:pos="1080"/>
        </w:tabs>
        <w:ind w:left="1080" w:hanging="360"/>
      </w:pPr>
      <w:rPr>
        <w:rFonts w:cs="Times New Roman" w:hint="default"/>
        <w:b/>
        <w:strike w:val="0"/>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8" w15:restartNumberingAfterBreak="0">
    <w:nsid w:val="06453BC9"/>
    <w:multiLevelType w:val="hybridMultilevel"/>
    <w:tmpl w:val="092E8CE2"/>
    <w:lvl w:ilvl="0" w:tplc="04150011">
      <w:start w:val="1"/>
      <w:numFmt w:val="decimal"/>
      <w:lvlText w:val="%1)"/>
      <w:lvlJc w:val="left"/>
      <w:pPr>
        <w:tabs>
          <w:tab w:val="num" w:pos="1080"/>
        </w:tabs>
        <w:ind w:left="1080" w:hanging="360"/>
      </w:pPr>
      <w:rPr>
        <w:rFonts w:cs="Times New Roman" w:hint="default"/>
        <w:b w:val="0"/>
        <w:strike w:val="0"/>
      </w:rPr>
    </w:lvl>
    <w:lvl w:ilvl="1" w:tplc="6396EABC">
      <w:start w:val="1"/>
      <w:numFmt w:val="decimal"/>
      <w:lvlText w:val="%2."/>
      <w:lvlJc w:val="left"/>
      <w:pPr>
        <w:tabs>
          <w:tab w:val="num" w:pos="1440"/>
        </w:tabs>
        <w:ind w:left="1440" w:hanging="360"/>
      </w:pPr>
      <w:rPr>
        <w:rFonts w:cs="Times New Roman"/>
        <w:sz w:val="20"/>
        <w:szCs w:val="20"/>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9" w15:restartNumberingAfterBreak="0">
    <w:nsid w:val="06C85F64"/>
    <w:multiLevelType w:val="singleLevel"/>
    <w:tmpl w:val="73166F3E"/>
    <w:lvl w:ilvl="0">
      <w:start w:val="1"/>
      <w:numFmt w:val="decimal"/>
      <w:lvlText w:val="%1."/>
      <w:lvlJc w:val="left"/>
      <w:pPr>
        <w:tabs>
          <w:tab w:val="num" w:pos="360"/>
        </w:tabs>
        <w:ind w:left="360" w:hanging="360"/>
      </w:pPr>
      <w:rPr>
        <w:rFonts w:cs="Times New Roman" w:hint="default"/>
      </w:rPr>
    </w:lvl>
  </w:abstractNum>
  <w:abstractNum w:abstractNumId="40" w15:restartNumberingAfterBreak="0">
    <w:nsid w:val="099D0EA6"/>
    <w:multiLevelType w:val="hybridMultilevel"/>
    <w:tmpl w:val="F1A02960"/>
    <w:lvl w:ilvl="0" w:tplc="04150017">
      <w:start w:val="1"/>
      <w:numFmt w:val="lowerLetter"/>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0A95160F"/>
    <w:multiLevelType w:val="multilevel"/>
    <w:tmpl w:val="A5DA36A2"/>
    <w:lvl w:ilvl="0">
      <w:start w:val="1"/>
      <w:numFmt w:val="decimal"/>
      <w:lvlText w:val="%1."/>
      <w:lvlJc w:val="left"/>
      <w:pPr>
        <w:tabs>
          <w:tab w:val="num" w:pos="2340"/>
        </w:tabs>
        <w:ind w:left="234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42" w15:restartNumberingAfterBreak="0">
    <w:nsid w:val="0B514C94"/>
    <w:multiLevelType w:val="hybridMultilevel"/>
    <w:tmpl w:val="49E8DD90"/>
    <w:lvl w:ilvl="0" w:tplc="5F9E8EC6">
      <w:start w:val="1"/>
      <w:numFmt w:val="lowerLetter"/>
      <w:lvlText w:val="%1)"/>
      <w:lvlJc w:val="left"/>
      <w:pPr>
        <w:ind w:left="1440" w:hanging="360"/>
      </w:pPr>
      <w:rPr>
        <w:rFonts w:ascii="Times New Roman" w:hAnsi="Times New Roman" w:cs="Times New Roman" w:hint="default"/>
        <w:sz w:val="16"/>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0EDF3FCB"/>
    <w:multiLevelType w:val="hybridMultilevel"/>
    <w:tmpl w:val="548C078C"/>
    <w:lvl w:ilvl="0" w:tplc="B156B286">
      <w:start w:val="1"/>
      <w:numFmt w:val="decimal"/>
      <w:lvlText w:val="%1."/>
      <w:lvlJc w:val="left"/>
      <w:pPr>
        <w:tabs>
          <w:tab w:val="num" w:pos="720"/>
        </w:tabs>
        <w:ind w:left="720" w:hanging="360"/>
      </w:pPr>
      <w:rPr>
        <w:rFonts w:cs="Times New Roman"/>
        <w:b w:val="0"/>
      </w:rPr>
    </w:lvl>
    <w:lvl w:ilvl="1" w:tplc="CFA222A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E83E44EA">
      <w:start w:val="1"/>
      <w:numFmt w:val="upperLetter"/>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105D6404"/>
    <w:multiLevelType w:val="hybridMultilevel"/>
    <w:tmpl w:val="67BC37B4"/>
    <w:lvl w:ilvl="0" w:tplc="04150017">
      <w:start w:val="4"/>
      <w:numFmt w:val="lowerLetter"/>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51F6AF02">
      <w:start w:val="1"/>
      <w:numFmt w:val="decimal"/>
      <w:lvlText w:val="%3."/>
      <w:lvlJc w:val="left"/>
      <w:pPr>
        <w:tabs>
          <w:tab w:val="num" w:pos="2340"/>
        </w:tabs>
        <w:ind w:left="2340" w:hanging="360"/>
      </w:pPr>
      <w:rPr>
        <w:rFonts w:cs="Times New Roman" w:hint="default"/>
        <w:sz w:val="22"/>
        <w:szCs w:val="22"/>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15260292"/>
    <w:multiLevelType w:val="hybridMultilevel"/>
    <w:tmpl w:val="B8120754"/>
    <w:lvl w:ilvl="0" w:tplc="9C40D876">
      <w:start w:val="1"/>
      <w:numFmt w:val="lowerLetter"/>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6" w15:restartNumberingAfterBreak="0">
    <w:nsid w:val="155A50D9"/>
    <w:multiLevelType w:val="hybridMultilevel"/>
    <w:tmpl w:val="D3B0B8D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16561EB8"/>
    <w:multiLevelType w:val="multilevel"/>
    <w:tmpl w:val="A4CA6968"/>
    <w:name w:val="WW8Num242"/>
    <w:lvl w:ilvl="0">
      <w:start w:val="1"/>
      <w:numFmt w:val="decimal"/>
      <w:lvlText w:val="%1."/>
      <w:lvlJc w:val="left"/>
      <w:pPr>
        <w:tabs>
          <w:tab w:val="num" w:pos="810"/>
        </w:tabs>
      </w:pPr>
      <w:rPr>
        <w:rFonts w:cs="Times New Roman" w:hint="default"/>
        <w:b w:val="0"/>
      </w:rPr>
    </w:lvl>
    <w:lvl w:ilvl="1">
      <w:start w:val="1"/>
      <w:numFmt w:val="decimal"/>
      <w:lvlText w:val="%1.%2."/>
      <w:lvlJc w:val="left"/>
      <w:pPr>
        <w:tabs>
          <w:tab w:val="num" w:pos="810"/>
        </w:tabs>
      </w:pPr>
      <w:rPr>
        <w:rFonts w:cs="Times New Roman" w:hint="default"/>
      </w:rPr>
    </w:lvl>
    <w:lvl w:ilvl="2">
      <w:start w:val="1"/>
      <w:numFmt w:val="decimal"/>
      <w:lvlText w:val="%1.%2.%3."/>
      <w:lvlJc w:val="left"/>
      <w:pPr>
        <w:tabs>
          <w:tab w:val="num" w:pos="1170"/>
        </w:tabs>
      </w:pPr>
      <w:rPr>
        <w:rFonts w:cs="Times New Roman" w:hint="default"/>
      </w:rPr>
    </w:lvl>
    <w:lvl w:ilvl="3">
      <w:start w:val="1"/>
      <w:numFmt w:val="decimal"/>
      <w:lvlText w:val="%1.%2.%3.%4."/>
      <w:lvlJc w:val="left"/>
      <w:pPr>
        <w:tabs>
          <w:tab w:val="num" w:pos="1170"/>
        </w:tabs>
      </w:pPr>
      <w:rPr>
        <w:rFonts w:cs="Times New Roman" w:hint="default"/>
      </w:rPr>
    </w:lvl>
    <w:lvl w:ilvl="4">
      <w:start w:val="1"/>
      <w:numFmt w:val="decimal"/>
      <w:lvlText w:val="%1.%2.%3.%4.%5."/>
      <w:lvlJc w:val="left"/>
      <w:pPr>
        <w:tabs>
          <w:tab w:val="num" w:pos="1530"/>
        </w:tabs>
      </w:pPr>
      <w:rPr>
        <w:rFonts w:cs="Times New Roman" w:hint="default"/>
      </w:rPr>
    </w:lvl>
    <w:lvl w:ilvl="5">
      <w:start w:val="1"/>
      <w:numFmt w:val="decimal"/>
      <w:lvlText w:val="%1.%2.%3.%4.%5.%6."/>
      <w:lvlJc w:val="left"/>
      <w:pPr>
        <w:tabs>
          <w:tab w:val="num" w:pos="1530"/>
        </w:tabs>
      </w:pPr>
      <w:rPr>
        <w:rFonts w:cs="Times New Roman" w:hint="default"/>
      </w:rPr>
    </w:lvl>
    <w:lvl w:ilvl="6">
      <w:start w:val="1"/>
      <w:numFmt w:val="decimal"/>
      <w:lvlText w:val="%1.%2.%3.%4.%5.%6.%7."/>
      <w:lvlJc w:val="left"/>
      <w:pPr>
        <w:tabs>
          <w:tab w:val="num" w:pos="1890"/>
        </w:tabs>
      </w:pPr>
      <w:rPr>
        <w:rFonts w:cs="Times New Roman" w:hint="default"/>
      </w:rPr>
    </w:lvl>
    <w:lvl w:ilvl="7">
      <w:start w:val="1"/>
      <w:numFmt w:val="decimal"/>
      <w:lvlText w:val="%1.%2.%3.%4.%5.%6.%7.%8."/>
      <w:lvlJc w:val="left"/>
      <w:pPr>
        <w:tabs>
          <w:tab w:val="num" w:pos="1890"/>
        </w:tabs>
      </w:pPr>
      <w:rPr>
        <w:rFonts w:cs="Times New Roman" w:hint="default"/>
      </w:rPr>
    </w:lvl>
    <w:lvl w:ilvl="8">
      <w:start w:val="1"/>
      <w:numFmt w:val="decimal"/>
      <w:lvlText w:val="%1.%2.%3.%4.%5.%6.%7.%8.%9."/>
      <w:lvlJc w:val="left"/>
      <w:pPr>
        <w:tabs>
          <w:tab w:val="num" w:pos="2250"/>
        </w:tabs>
      </w:pPr>
      <w:rPr>
        <w:rFonts w:cs="Times New Roman" w:hint="default"/>
      </w:rPr>
    </w:lvl>
  </w:abstractNum>
  <w:abstractNum w:abstractNumId="48" w15:restartNumberingAfterBreak="0">
    <w:nsid w:val="172774CE"/>
    <w:multiLevelType w:val="multilevel"/>
    <w:tmpl w:val="88ACD496"/>
    <w:name w:val="WW8Num132"/>
    <w:lvl w:ilvl="0">
      <w:start w:val="1"/>
      <w:numFmt w:val="decimal"/>
      <w:lvlText w:val="%1."/>
      <w:lvlJc w:val="left"/>
      <w:pPr>
        <w:tabs>
          <w:tab w:val="num" w:pos="720"/>
        </w:tabs>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9" w15:restartNumberingAfterBreak="0">
    <w:nsid w:val="1ACE1345"/>
    <w:multiLevelType w:val="hybridMultilevel"/>
    <w:tmpl w:val="081A0EFC"/>
    <w:lvl w:ilvl="0" w:tplc="04150011">
      <w:start w:val="1"/>
      <w:numFmt w:val="decimal"/>
      <w:lvlText w:val="%1)"/>
      <w:lvlJc w:val="left"/>
      <w:pPr>
        <w:ind w:left="1080" w:hanging="720"/>
      </w:pPr>
      <w:rPr>
        <w:rFonts w:cs="Times New Roman" w:hint="default"/>
      </w:rPr>
    </w:lvl>
    <w:lvl w:ilvl="1" w:tplc="DDE64C9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1CBA31EB"/>
    <w:multiLevelType w:val="hybridMultilevel"/>
    <w:tmpl w:val="6F26A060"/>
    <w:lvl w:ilvl="0" w:tplc="04150011">
      <w:start w:val="1"/>
      <w:numFmt w:val="decimal"/>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1" w15:restartNumberingAfterBreak="0">
    <w:nsid w:val="1E891A97"/>
    <w:multiLevelType w:val="multilevel"/>
    <w:tmpl w:val="2D4AC75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2" w15:restartNumberingAfterBreak="0">
    <w:nsid w:val="1F32086B"/>
    <w:multiLevelType w:val="multilevel"/>
    <w:tmpl w:val="9C0CE596"/>
    <w:name w:val="WW8Num222"/>
    <w:lvl w:ilvl="0">
      <w:start w:val="1"/>
      <w:numFmt w:val="decimal"/>
      <w:lvlText w:val="%1."/>
      <w:lvlJc w:val="left"/>
      <w:pPr>
        <w:tabs>
          <w:tab w:val="num" w:pos="360"/>
        </w:tabs>
      </w:pPr>
      <w:rPr>
        <w:rFonts w:cs="Times New Roman" w:hint="default"/>
      </w:rPr>
    </w:lvl>
    <w:lvl w:ilvl="1">
      <w:start w:val="1"/>
      <w:numFmt w:val="decimal"/>
      <w:suff w:val="nothing"/>
      <w:lvlText w:val="%1.%2."/>
      <w:lvlJc w:val="left"/>
      <w:rPr>
        <w:rFonts w:cs="Times New Roman" w:hint="default"/>
        <w:b w:val="0"/>
        <w:i w:val="0"/>
        <w:color w:val="000000"/>
      </w:rPr>
    </w:lvl>
    <w:lvl w:ilvl="2">
      <w:start w:val="1"/>
      <w:numFmt w:val="decimal"/>
      <w:suff w:val="nothing"/>
      <w:lvlText w:val="%1.%2.%3."/>
      <w:lvlJc w:val="left"/>
      <w:rPr>
        <w:rFonts w:cs="Times New Roman" w:hint="default"/>
      </w:rPr>
    </w:lvl>
    <w:lvl w:ilvl="3">
      <w:start w:val="1"/>
      <w:numFmt w:val="decimal"/>
      <w:suff w:val="nothing"/>
      <w:lvlText w:val="%1.%2.%3.%4."/>
      <w:lvlJc w:val="left"/>
      <w:rPr>
        <w:rFonts w:cs="Times New Roman" w:hint="default"/>
      </w:rPr>
    </w:lvl>
    <w:lvl w:ilvl="4">
      <w:start w:val="1"/>
      <w:numFmt w:val="decimal"/>
      <w:suff w:val="nothing"/>
      <w:lvlText w:val="%1.%2.%3.%4.%5."/>
      <w:lvlJc w:val="left"/>
      <w:rPr>
        <w:rFonts w:cs="Times New Roman" w:hint="default"/>
      </w:rPr>
    </w:lvl>
    <w:lvl w:ilvl="5">
      <w:start w:val="1"/>
      <w:numFmt w:val="decimal"/>
      <w:suff w:val="nothing"/>
      <w:lvlText w:val="%1.%2.%3.%4.%5.%6."/>
      <w:lvlJc w:val="left"/>
      <w:rPr>
        <w:rFonts w:cs="Times New Roman" w:hint="default"/>
      </w:rPr>
    </w:lvl>
    <w:lvl w:ilvl="6">
      <w:start w:val="1"/>
      <w:numFmt w:val="decimal"/>
      <w:suff w:val="nothing"/>
      <w:lvlText w:val="%1.%2.%3.%4.%5.%6.%7."/>
      <w:lvlJc w:val="left"/>
      <w:rPr>
        <w:rFonts w:cs="Times New Roman" w:hint="default"/>
      </w:rPr>
    </w:lvl>
    <w:lvl w:ilvl="7">
      <w:start w:val="1"/>
      <w:numFmt w:val="decimal"/>
      <w:suff w:val="nothing"/>
      <w:lvlText w:val="%1.%2.%3.%4.%5.%6.%7.%8."/>
      <w:lvlJc w:val="left"/>
      <w:rPr>
        <w:rFonts w:cs="Times New Roman" w:hint="default"/>
      </w:rPr>
    </w:lvl>
    <w:lvl w:ilvl="8">
      <w:start w:val="1"/>
      <w:numFmt w:val="decimal"/>
      <w:suff w:val="nothing"/>
      <w:lvlText w:val="%1.%2.%3.%4.%5.%6.%7.%8.%9."/>
      <w:lvlJc w:val="left"/>
      <w:rPr>
        <w:rFonts w:cs="Times New Roman" w:hint="default"/>
      </w:rPr>
    </w:lvl>
  </w:abstractNum>
  <w:abstractNum w:abstractNumId="53" w15:restartNumberingAfterBreak="0">
    <w:nsid w:val="1FC757AE"/>
    <w:multiLevelType w:val="hybridMultilevel"/>
    <w:tmpl w:val="092E8CE2"/>
    <w:lvl w:ilvl="0" w:tplc="04150011">
      <w:start w:val="1"/>
      <w:numFmt w:val="decimal"/>
      <w:lvlText w:val="%1)"/>
      <w:lvlJc w:val="left"/>
      <w:pPr>
        <w:tabs>
          <w:tab w:val="num" w:pos="1080"/>
        </w:tabs>
        <w:ind w:left="1080" w:hanging="360"/>
      </w:pPr>
      <w:rPr>
        <w:rFonts w:cs="Times New Roman" w:hint="default"/>
        <w:b w:val="0"/>
        <w:strike w:val="0"/>
      </w:rPr>
    </w:lvl>
    <w:lvl w:ilvl="1" w:tplc="6396EABC">
      <w:start w:val="1"/>
      <w:numFmt w:val="decimal"/>
      <w:lvlText w:val="%2."/>
      <w:lvlJc w:val="left"/>
      <w:pPr>
        <w:tabs>
          <w:tab w:val="num" w:pos="1440"/>
        </w:tabs>
        <w:ind w:left="1440" w:hanging="360"/>
      </w:pPr>
      <w:rPr>
        <w:rFonts w:cs="Times New Roman"/>
        <w:sz w:val="20"/>
        <w:szCs w:val="20"/>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4" w15:restartNumberingAfterBreak="0">
    <w:nsid w:val="210A44FE"/>
    <w:multiLevelType w:val="hybridMultilevel"/>
    <w:tmpl w:val="F26EFC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218358A2"/>
    <w:multiLevelType w:val="hybridMultilevel"/>
    <w:tmpl w:val="8F1224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22610B21"/>
    <w:multiLevelType w:val="hybridMultilevel"/>
    <w:tmpl w:val="34782912"/>
    <w:lvl w:ilvl="0" w:tplc="DDE64C98">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227B00DC"/>
    <w:multiLevelType w:val="multilevel"/>
    <w:tmpl w:val="357E7E9E"/>
    <w:name w:val="WW8Num15"/>
    <w:lvl w:ilvl="0">
      <w:start w:val="1"/>
      <w:numFmt w:val="decimal"/>
      <w:lvlText w:val="%1."/>
      <w:lvlJc w:val="left"/>
      <w:pPr>
        <w:tabs>
          <w:tab w:val="num" w:pos="390"/>
        </w:tabs>
      </w:pPr>
      <w:rPr>
        <w:rFonts w:cs="Times New Roman"/>
      </w:rPr>
    </w:lvl>
    <w:lvl w:ilvl="1">
      <w:start w:val="1"/>
      <w:numFmt w:val="decimal"/>
      <w:lvlText w:val="%1.%2."/>
      <w:lvlJc w:val="left"/>
      <w:pPr>
        <w:tabs>
          <w:tab w:val="num" w:pos="720"/>
        </w:tabs>
      </w:pPr>
      <w:rPr>
        <w:rFonts w:cs="Times New Roman"/>
      </w:rPr>
    </w:lvl>
    <w:lvl w:ilvl="2">
      <w:start w:val="1"/>
      <w:numFmt w:val="decimal"/>
      <w:lvlText w:val="%3."/>
      <w:lvlJc w:val="left"/>
      <w:pPr>
        <w:tabs>
          <w:tab w:val="num" w:pos="720"/>
        </w:tabs>
      </w:pPr>
      <w:rPr>
        <w:rFonts w:ascii="Times New Roman" w:eastAsia="Times New Roman" w:hAnsi="Times New Roman"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440"/>
        </w:tabs>
      </w:pPr>
      <w:rPr>
        <w:rFonts w:cs="Times New Roman"/>
      </w:rPr>
    </w:lvl>
    <w:lvl w:ilvl="5">
      <w:start w:val="1"/>
      <w:numFmt w:val="upperRoman"/>
      <w:lvlText w:val="%6."/>
      <w:lvlJc w:val="right"/>
      <w:pPr>
        <w:tabs>
          <w:tab w:val="num" w:pos="1440"/>
        </w:tabs>
      </w:pPr>
      <w:rPr>
        <w:rFonts w:cs="Times New Roman"/>
      </w:rPr>
    </w:lvl>
    <w:lvl w:ilvl="6">
      <w:start w:val="1"/>
      <w:numFmt w:val="decimal"/>
      <w:lvlText w:val="%1.%2.%3.%4.%5.%6.%7."/>
      <w:lvlJc w:val="left"/>
      <w:pPr>
        <w:tabs>
          <w:tab w:val="num" w:pos="1800"/>
        </w:tabs>
      </w:pPr>
      <w:rPr>
        <w:rFonts w:cs="Times New Roman"/>
      </w:rPr>
    </w:lvl>
    <w:lvl w:ilvl="7">
      <w:start w:val="1"/>
      <w:numFmt w:val="decimal"/>
      <w:lvlText w:val="%1.%2.%3.%4.%5.%6.%7.%8."/>
      <w:lvlJc w:val="left"/>
      <w:pPr>
        <w:tabs>
          <w:tab w:val="num" w:pos="2160"/>
        </w:tabs>
      </w:pPr>
      <w:rPr>
        <w:rFonts w:cs="Times New Roman"/>
      </w:rPr>
    </w:lvl>
    <w:lvl w:ilvl="8">
      <w:start w:val="1"/>
      <w:numFmt w:val="decimal"/>
      <w:lvlText w:val="%1.%2.%3.%4.%5.%6.%7.%8.%9."/>
      <w:lvlJc w:val="left"/>
      <w:pPr>
        <w:tabs>
          <w:tab w:val="num" w:pos="2160"/>
        </w:tabs>
      </w:pPr>
      <w:rPr>
        <w:rFonts w:cs="Times New Roman"/>
      </w:rPr>
    </w:lvl>
  </w:abstractNum>
  <w:abstractNum w:abstractNumId="58" w15:restartNumberingAfterBreak="0">
    <w:nsid w:val="229C6CF3"/>
    <w:multiLevelType w:val="hybridMultilevel"/>
    <w:tmpl w:val="C65A17E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23FE032F"/>
    <w:multiLevelType w:val="hybridMultilevel"/>
    <w:tmpl w:val="C944AF88"/>
    <w:lvl w:ilvl="0" w:tplc="8BF82D36">
      <w:start w:val="1"/>
      <w:numFmt w:val="decimal"/>
      <w:lvlText w:val="%1."/>
      <w:lvlJc w:val="left"/>
      <w:pPr>
        <w:tabs>
          <w:tab w:val="num" w:pos="2880"/>
        </w:tabs>
        <w:ind w:left="2880" w:hanging="360"/>
      </w:pPr>
      <w:rPr>
        <w:rFonts w:cs="Times New Roman"/>
        <w:b w:val="0"/>
      </w:r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60" w15:restartNumberingAfterBreak="0">
    <w:nsid w:val="25446023"/>
    <w:multiLevelType w:val="hybridMultilevel"/>
    <w:tmpl w:val="B82ACCAE"/>
    <w:name w:val="WW8Num38"/>
    <w:lvl w:ilvl="0" w:tplc="04150017">
      <w:start w:val="1"/>
      <w:numFmt w:val="lowerLetter"/>
      <w:lvlText w:val="%1)"/>
      <w:lvlJc w:val="left"/>
      <w:pPr>
        <w:tabs>
          <w:tab w:val="num" w:pos="1287"/>
        </w:tabs>
        <w:ind w:left="1287" w:hanging="360"/>
      </w:pPr>
      <w:rPr>
        <w:rFonts w:cs="Times New Roman"/>
      </w:rPr>
    </w:lvl>
    <w:lvl w:ilvl="1" w:tplc="04150019">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61" w15:restartNumberingAfterBreak="0">
    <w:nsid w:val="275B7D31"/>
    <w:multiLevelType w:val="hybridMultilevel"/>
    <w:tmpl w:val="3B70988E"/>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62" w15:restartNumberingAfterBreak="0">
    <w:nsid w:val="28F62684"/>
    <w:multiLevelType w:val="hybridMultilevel"/>
    <w:tmpl w:val="1A662F58"/>
    <w:lvl w:ilvl="0" w:tplc="99CEDFE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2CFC7FFE"/>
    <w:multiLevelType w:val="hybridMultilevel"/>
    <w:tmpl w:val="7E5895F6"/>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4" w15:restartNumberingAfterBreak="0">
    <w:nsid w:val="303B7E15"/>
    <w:multiLevelType w:val="hybridMultilevel"/>
    <w:tmpl w:val="9474D286"/>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65" w15:restartNumberingAfterBreak="0">
    <w:nsid w:val="31960AC3"/>
    <w:multiLevelType w:val="multilevel"/>
    <w:tmpl w:val="E890820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pPr>
      <w:rPr>
        <w:rFonts w:cs="Times New Roman"/>
      </w:rPr>
    </w:lvl>
    <w:lvl w:ilvl="2">
      <w:start w:val="1"/>
      <w:numFmt w:val="decimal"/>
      <w:lvlText w:val="%3."/>
      <w:lvlJc w:val="left"/>
      <w:pPr>
        <w:tabs>
          <w:tab w:val="num" w:pos="2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66" w15:restartNumberingAfterBreak="0">
    <w:nsid w:val="32371549"/>
    <w:multiLevelType w:val="hybridMultilevel"/>
    <w:tmpl w:val="94A62CBA"/>
    <w:lvl w:ilvl="0" w:tplc="1E9EE20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3372693D"/>
    <w:multiLevelType w:val="hybridMultilevel"/>
    <w:tmpl w:val="28F0E9C8"/>
    <w:name w:val="WW8Num3622"/>
    <w:lvl w:ilvl="0" w:tplc="DDE64C98">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34A30058"/>
    <w:multiLevelType w:val="hybridMultilevel"/>
    <w:tmpl w:val="DC4270D6"/>
    <w:lvl w:ilvl="0" w:tplc="9FF8925C">
      <w:start w:val="1"/>
      <w:numFmt w:val="decimal"/>
      <w:lvlText w:val="%1)"/>
      <w:lvlJc w:val="left"/>
      <w:pPr>
        <w:ind w:left="360" w:hanging="360"/>
      </w:pPr>
      <w:rPr>
        <w:rFonts w:ascii="Times New Roman" w:hAnsi="Times New Roman" w:cs="Times New Roman" w:hint="default"/>
        <w:b w:val="0"/>
        <w:bCs w:val="0"/>
        <w:i w:val="0"/>
        <w:iCs w:val="0"/>
        <w:color w:val="000000"/>
        <w:sz w:val="24"/>
        <w:szCs w:val="24"/>
      </w:rPr>
    </w:lvl>
    <w:lvl w:ilvl="1" w:tplc="28AE0DCE">
      <w:start w:val="1"/>
      <w:numFmt w:val="decimal"/>
      <w:lvlText w:val="%2)"/>
      <w:lvlJc w:val="left"/>
      <w:pPr>
        <w:ind w:left="1080" w:hanging="360"/>
      </w:pPr>
      <w:rPr>
        <w:rFonts w:cs="Times New Roman" w:hint="default"/>
        <w:b w:val="0"/>
      </w:rPr>
    </w:lvl>
    <w:lvl w:ilvl="2" w:tplc="D1924C76">
      <w:start w:val="1"/>
      <w:numFmt w:val="decimal"/>
      <w:lvlText w:val="%3)"/>
      <w:lvlJc w:val="left"/>
      <w:pPr>
        <w:ind w:left="1800" w:hanging="180"/>
      </w:pPr>
      <w:rPr>
        <w:rFonts w:ascii="Times New Roman" w:hAnsi="Times New Roman" w:cs="Times New Roman" w:hint="default"/>
        <w:b w:val="0"/>
        <w:bCs w:val="0"/>
        <w:i w:val="0"/>
        <w:iCs w:val="0"/>
        <w:color w:val="000000"/>
        <w:sz w:val="24"/>
        <w:szCs w:val="24"/>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9" w15:restartNumberingAfterBreak="0">
    <w:nsid w:val="375578D1"/>
    <w:multiLevelType w:val="hybridMultilevel"/>
    <w:tmpl w:val="90044E80"/>
    <w:lvl w:ilvl="0" w:tplc="0415000F">
      <w:start w:val="1"/>
      <w:numFmt w:val="decimal"/>
      <w:lvlText w:val="%1."/>
      <w:lvlJc w:val="left"/>
      <w:pPr>
        <w:tabs>
          <w:tab w:val="num" w:pos="360"/>
        </w:tabs>
        <w:ind w:left="360" w:hanging="360"/>
      </w:pPr>
      <w:rPr>
        <w:rFonts w:cs="Times New Roman"/>
      </w:rPr>
    </w:lvl>
    <w:lvl w:ilvl="1" w:tplc="F57A0FBA">
      <w:start w:val="1"/>
      <w:numFmt w:val="lowerLetter"/>
      <w:lvlText w:val="%2)"/>
      <w:lvlJc w:val="left"/>
      <w:pPr>
        <w:tabs>
          <w:tab w:val="num" w:pos="1080"/>
        </w:tabs>
        <w:ind w:left="1080" w:hanging="360"/>
      </w:pPr>
      <w:rPr>
        <w:rFonts w:cs="Times New Roman"/>
        <w:b w:val="0"/>
        <w:bCs w:val="0"/>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0" w15:restartNumberingAfterBreak="0">
    <w:nsid w:val="37FC7807"/>
    <w:multiLevelType w:val="hybridMultilevel"/>
    <w:tmpl w:val="26D4DC62"/>
    <w:lvl w:ilvl="0" w:tplc="422E6984">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386951FC"/>
    <w:multiLevelType w:val="hybridMultilevel"/>
    <w:tmpl w:val="8C921F00"/>
    <w:lvl w:ilvl="0" w:tplc="99365B90">
      <w:start w:val="1"/>
      <w:numFmt w:val="lowerLetter"/>
      <w:lvlText w:val="%1)"/>
      <w:lvlJc w:val="left"/>
      <w:pPr>
        <w:tabs>
          <w:tab w:val="num" w:pos="644"/>
        </w:tabs>
        <w:ind w:left="644" w:hanging="360"/>
      </w:pPr>
      <w:rPr>
        <w:rFonts w:cs="Times New Roman" w:hint="default"/>
      </w:rPr>
    </w:lvl>
    <w:lvl w:ilvl="1" w:tplc="8D50B2C6">
      <w:start w:val="1"/>
      <w:numFmt w:val="lowerLetter"/>
      <w:lvlText w:val="%2)"/>
      <w:lvlJc w:val="left"/>
      <w:pPr>
        <w:tabs>
          <w:tab w:val="num" w:pos="1364"/>
        </w:tabs>
        <w:ind w:left="1364" w:hanging="360"/>
      </w:pPr>
      <w:rPr>
        <w:rFonts w:cs="Times New Roman" w:hint="default"/>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72" w15:restartNumberingAfterBreak="0">
    <w:nsid w:val="39B33CCF"/>
    <w:multiLevelType w:val="hybridMultilevel"/>
    <w:tmpl w:val="26C26AAC"/>
    <w:name w:val="WW8Num9222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3A615937"/>
    <w:multiLevelType w:val="multilevel"/>
    <w:tmpl w:val="D1E4B16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pPr>
      <w:rPr>
        <w:rFonts w:cs="Times New Roman"/>
      </w:rPr>
    </w:lvl>
    <w:lvl w:ilvl="2">
      <w:start w:val="1"/>
      <w:numFmt w:val="decimal"/>
      <w:lvlText w:val="%3."/>
      <w:lvlJc w:val="left"/>
      <w:pPr>
        <w:tabs>
          <w:tab w:val="num" w:pos="720"/>
        </w:tabs>
      </w:pPr>
      <w:rPr>
        <w:rFonts w:ascii="Times New Roman" w:eastAsia="Times New Roman" w:hAnsi="Times New Roman"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44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800"/>
        </w:tabs>
      </w:pPr>
      <w:rPr>
        <w:rFonts w:cs="Times New Roman"/>
      </w:rPr>
    </w:lvl>
    <w:lvl w:ilvl="7">
      <w:start w:val="1"/>
      <w:numFmt w:val="decimal"/>
      <w:lvlText w:val="%1.%2.%3.%4.%5.%6.%7.%8."/>
      <w:lvlJc w:val="left"/>
      <w:pPr>
        <w:tabs>
          <w:tab w:val="num" w:pos="2160"/>
        </w:tabs>
      </w:pPr>
      <w:rPr>
        <w:rFonts w:cs="Times New Roman"/>
      </w:rPr>
    </w:lvl>
    <w:lvl w:ilvl="8">
      <w:start w:val="1"/>
      <w:numFmt w:val="decimal"/>
      <w:lvlText w:val="%1.%2.%3.%4.%5.%6.%7.%8.%9."/>
      <w:lvlJc w:val="left"/>
      <w:pPr>
        <w:tabs>
          <w:tab w:val="num" w:pos="2160"/>
        </w:tabs>
      </w:pPr>
      <w:rPr>
        <w:rFonts w:cs="Times New Roman"/>
      </w:rPr>
    </w:lvl>
  </w:abstractNum>
  <w:abstractNum w:abstractNumId="74" w15:restartNumberingAfterBreak="0">
    <w:nsid w:val="3BF862BE"/>
    <w:multiLevelType w:val="hybridMultilevel"/>
    <w:tmpl w:val="D52698A6"/>
    <w:lvl w:ilvl="0" w:tplc="B18AAFB4">
      <w:start w:val="1"/>
      <w:numFmt w:val="decimal"/>
      <w:lvlText w:val="%1."/>
      <w:lvlJc w:val="left"/>
      <w:pPr>
        <w:tabs>
          <w:tab w:val="num" w:pos="720"/>
        </w:tabs>
        <w:ind w:left="720" w:hanging="360"/>
      </w:pPr>
      <w:rPr>
        <w:rFonts w:cs="Times New Roman"/>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D2C0DDF"/>
    <w:multiLevelType w:val="hybridMultilevel"/>
    <w:tmpl w:val="89A0407A"/>
    <w:lvl w:ilvl="0" w:tplc="94C851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3E51668C"/>
    <w:multiLevelType w:val="multilevel"/>
    <w:tmpl w:val="0980DCEC"/>
    <w:lvl w:ilvl="0">
      <w:start w:val="3"/>
      <w:numFmt w:val="decimal"/>
      <w:lvlText w:val="%1."/>
      <w:lvlJc w:val="left"/>
      <w:pPr>
        <w:tabs>
          <w:tab w:val="num" w:pos="2340"/>
        </w:tabs>
        <w:ind w:left="234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77" w15:restartNumberingAfterBreak="0">
    <w:nsid w:val="3F6E2450"/>
    <w:multiLevelType w:val="hybridMultilevel"/>
    <w:tmpl w:val="205CD20E"/>
    <w:lvl w:ilvl="0" w:tplc="0415000F">
      <w:start w:val="1"/>
      <w:numFmt w:val="decimal"/>
      <w:lvlText w:val="%1."/>
      <w:lvlJc w:val="left"/>
      <w:pPr>
        <w:ind w:left="720" w:hanging="360"/>
      </w:pPr>
      <w:rPr>
        <w:rFonts w:cs="Times New Roman"/>
      </w:rPr>
    </w:lvl>
    <w:lvl w:ilvl="1" w:tplc="E2D4729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0981C74">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41FD564F"/>
    <w:multiLevelType w:val="hybridMultilevel"/>
    <w:tmpl w:val="C2944CC6"/>
    <w:lvl w:ilvl="0" w:tplc="1E9EE20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451F7909"/>
    <w:multiLevelType w:val="hybridMultilevel"/>
    <w:tmpl w:val="351A9FCA"/>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80" w15:restartNumberingAfterBreak="0">
    <w:nsid w:val="46C009C0"/>
    <w:multiLevelType w:val="hybridMultilevel"/>
    <w:tmpl w:val="DEA878D8"/>
    <w:lvl w:ilvl="0" w:tplc="73A04892">
      <w:start w:val="1"/>
      <w:numFmt w:val="upperRoman"/>
      <w:lvlText w:val="%1."/>
      <w:lvlJc w:val="right"/>
      <w:pPr>
        <w:ind w:left="1080" w:hanging="720"/>
      </w:pPr>
      <w:rPr>
        <w:rFonts w:cs="Times New Roman" w:hint="default"/>
      </w:rPr>
    </w:lvl>
    <w:lvl w:ilvl="1" w:tplc="FE72E6D0">
      <w:start w:val="1"/>
      <w:numFmt w:val="lowerLetter"/>
      <w:lvlText w:val="%2)"/>
      <w:lvlJc w:val="left"/>
      <w:pPr>
        <w:ind w:left="1440" w:hanging="360"/>
      </w:pPr>
      <w:rPr>
        <w:rFonts w:ascii="Times New Roman" w:eastAsia="Times New Roman" w:hAnsi="Times New Roman" w:cs="Times New Roman"/>
        <w:sz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47B23960"/>
    <w:multiLevelType w:val="hybridMultilevel"/>
    <w:tmpl w:val="BC8CEF06"/>
    <w:lvl w:ilvl="0" w:tplc="DDE64C98">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47B40ACB"/>
    <w:multiLevelType w:val="hybridMultilevel"/>
    <w:tmpl w:val="9E9C727A"/>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83" w15:restartNumberingAfterBreak="0">
    <w:nsid w:val="485B0612"/>
    <w:multiLevelType w:val="multilevel"/>
    <w:tmpl w:val="B4025C5A"/>
    <w:lvl w:ilvl="0">
      <w:start w:val="1"/>
      <w:numFmt w:val="decimal"/>
      <w:lvlText w:val="%1."/>
      <w:lvlJc w:val="left"/>
      <w:pPr>
        <w:ind w:left="720" w:hanging="360"/>
      </w:pPr>
      <w:rPr>
        <w:rFonts w:cs="Times New Roman"/>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84" w15:restartNumberingAfterBreak="0">
    <w:nsid w:val="49655D73"/>
    <w:multiLevelType w:val="hybridMultilevel"/>
    <w:tmpl w:val="2D2A26DE"/>
    <w:lvl w:ilvl="0" w:tplc="6F1627D0">
      <w:start w:val="1"/>
      <w:numFmt w:val="decimal"/>
      <w:lvlText w:val="%1)"/>
      <w:lvlJc w:val="left"/>
      <w:pPr>
        <w:ind w:left="786" w:hanging="360"/>
      </w:pPr>
      <w:rPr>
        <w:rFonts w:cs="Times New Roman"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5" w15:restartNumberingAfterBreak="0">
    <w:nsid w:val="4AD04F61"/>
    <w:multiLevelType w:val="hybridMultilevel"/>
    <w:tmpl w:val="95B6F7E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4B897E5B"/>
    <w:multiLevelType w:val="hybridMultilevel"/>
    <w:tmpl w:val="00FC282C"/>
    <w:lvl w:ilvl="0" w:tplc="A5E61C7E">
      <w:start w:val="1"/>
      <w:numFmt w:val="decimal"/>
      <w:lvlText w:val="%1)"/>
      <w:lvlJc w:val="left"/>
      <w:pPr>
        <w:ind w:left="1854" w:hanging="360"/>
      </w:pPr>
      <w:rPr>
        <w:rFonts w:ascii="Times New Roman" w:hAnsi="Times New Roman" w:cs="Times New Roman" w:hint="default"/>
        <w:b w:val="0"/>
        <w:bCs w:val="0"/>
        <w:i w:val="0"/>
        <w:iCs w:val="0"/>
        <w:color w:val="000000"/>
        <w:sz w:val="24"/>
        <w:szCs w:val="24"/>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87" w15:restartNumberingAfterBreak="0">
    <w:nsid w:val="4BD206B9"/>
    <w:multiLevelType w:val="hybridMultilevel"/>
    <w:tmpl w:val="46A6A35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4C186C21"/>
    <w:multiLevelType w:val="hybridMultilevel"/>
    <w:tmpl w:val="2CF63974"/>
    <w:lvl w:ilvl="0" w:tplc="9C4482E8">
      <w:start w:val="1"/>
      <w:numFmt w:val="lowerLetter"/>
      <w:lvlText w:val="%1)"/>
      <w:lvlJc w:val="left"/>
      <w:pPr>
        <w:ind w:left="1440" w:hanging="360"/>
      </w:pPr>
      <w:rPr>
        <w:rFonts w:ascii="Times New Roman" w:eastAsia="Times New Roman" w:hAnsi="Times New Roman" w:cs="Times New Roman"/>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4C395F89"/>
    <w:multiLevelType w:val="hybridMultilevel"/>
    <w:tmpl w:val="C56665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4EE445F7"/>
    <w:multiLevelType w:val="hybridMultilevel"/>
    <w:tmpl w:val="18EC97B6"/>
    <w:lvl w:ilvl="0" w:tplc="0415000F">
      <w:start w:val="1"/>
      <w:numFmt w:val="decimal"/>
      <w:lvlText w:val="%1."/>
      <w:lvlJc w:val="left"/>
      <w:pPr>
        <w:tabs>
          <w:tab w:val="num" w:pos="720"/>
        </w:tabs>
        <w:ind w:left="720" w:hanging="360"/>
      </w:pPr>
      <w:rPr>
        <w:rFonts w:cs="Times New Roman"/>
      </w:rPr>
    </w:lvl>
    <w:lvl w:ilvl="1" w:tplc="3126FF0A">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4FDD2457"/>
    <w:multiLevelType w:val="multilevel"/>
    <w:tmpl w:val="1BFE24A0"/>
    <w:name w:val="WW8Num36"/>
    <w:lvl w:ilvl="0">
      <w:start w:val="3"/>
      <w:numFmt w:val="decimal"/>
      <w:lvlText w:val="%1."/>
      <w:lvlJc w:val="left"/>
      <w:pPr>
        <w:tabs>
          <w:tab w:val="num" w:pos="2340"/>
        </w:tabs>
        <w:ind w:left="234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2" w15:restartNumberingAfterBreak="0">
    <w:nsid w:val="502861EC"/>
    <w:multiLevelType w:val="multilevel"/>
    <w:tmpl w:val="0E5AEBF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3" w15:restartNumberingAfterBreak="0">
    <w:nsid w:val="51F02721"/>
    <w:multiLevelType w:val="hybridMultilevel"/>
    <w:tmpl w:val="9F286FA8"/>
    <w:name w:val="WW8Num310"/>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52D92903"/>
    <w:multiLevelType w:val="hybridMultilevel"/>
    <w:tmpl w:val="C1489828"/>
    <w:name w:val="WW8Num322222"/>
    <w:lvl w:ilvl="0" w:tplc="D9925CA4">
      <w:start w:val="16"/>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5" w15:restartNumberingAfterBreak="0">
    <w:nsid w:val="53646121"/>
    <w:multiLevelType w:val="hybridMultilevel"/>
    <w:tmpl w:val="4650DD96"/>
    <w:lvl w:ilvl="0" w:tplc="0415000F">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564D13C3"/>
    <w:multiLevelType w:val="hybridMultilevel"/>
    <w:tmpl w:val="A7EEEE82"/>
    <w:lvl w:ilvl="0" w:tplc="6F36EE96">
      <w:start w:val="1"/>
      <w:numFmt w:val="decimal"/>
      <w:lvlText w:val="%1."/>
      <w:lvlJc w:val="left"/>
      <w:pPr>
        <w:ind w:left="1364" w:hanging="360"/>
      </w:pPr>
      <w:rPr>
        <w:rFonts w:cs="Times New Roman" w:hint="default"/>
        <w:strike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97" w15:restartNumberingAfterBreak="0">
    <w:nsid w:val="56FD0219"/>
    <w:multiLevelType w:val="multilevel"/>
    <w:tmpl w:val="A5DA36A2"/>
    <w:lvl w:ilvl="0">
      <w:start w:val="1"/>
      <w:numFmt w:val="decimal"/>
      <w:lvlText w:val="%1."/>
      <w:lvlJc w:val="left"/>
      <w:pPr>
        <w:tabs>
          <w:tab w:val="num" w:pos="2340"/>
        </w:tabs>
        <w:ind w:left="234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8" w15:restartNumberingAfterBreak="0">
    <w:nsid w:val="5A041854"/>
    <w:multiLevelType w:val="hybridMultilevel"/>
    <w:tmpl w:val="2BE2E6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15:restartNumberingAfterBreak="0">
    <w:nsid w:val="5C42298A"/>
    <w:multiLevelType w:val="hybridMultilevel"/>
    <w:tmpl w:val="E788E72A"/>
    <w:lvl w:ilvl="0" w:tplc="04150011">
      <w:start w:val="1"/>
      <w:numFmt w:val="decimal"/>
      <w:lvlText w:val="%1)"/>
      <w:lvlJc w:val="left"/>
      <w:pPr>
        <w:tabs>
          <w:tab w:val="num" w:pos="720"/>
        </w:tabs>
        <w:ind w:left="720" w:hanging="360"/>
      </w:pPr>
      <w:rPr>
        <w:rFonts w:cs="Times New Roman"/>
        <w:b w:val="0"/>
        <w:strike w:val="0"/>
      </w:rPr>
    </w:lvl>
    <w:lvl w:ilvl="1" w:tplc="37CE4C3E">
      <w:numFmt w:val="none"/>
      <w:lvlText w:val=""/>
      <w:lvlJc w:val="left"/>
      <w:pPr>
        <w:tabs>
          <w:tab w:val="num" w:pos="360"/>
        </w:tabs>
      </w:pPr>
      <w:rPr>
        <w:rFonts w:cs="Times New Roman"/>
      </w:rPr>
    </w:lvl>
    <w:lvl w:ilvl="2" w:tplc="04150005">
      <w:numFmt w:val="none"/>
      <w:lvlText w:val=""/>
      <w:lvlJc w:val="left"/>
      <w:pPr>
        <w:tabs>
          <w:tab w:val="num" w:pos="360"/>
        </w:tabs>
      </w:pPr>
      <w:rPr>
        <w:rFonts w:cs="Times New Roman"/>
      </w:rPr>
    </w:lvl>
    <w:lvl w:ilvl="3" w:tplc="04150001">
      <w:numFmt w:val="none"/>
      <w:lvlText w:val=""/>
      <w:lvlJc w:val="left"/>
      <w:pPr>
        <w:tabs>
          <w:tab w:val="num" w:pos="360"/>
        </w:tabs>
      </w:pPr>
      <w:rPr>
        <w:rFonts w:cs="Times New Roman"/>
      </w:rPr>
    </w:lvl>
    <w:lvl w:ilvl="4" w:tplc="04150003">
      <w:numFmt w:val="none"/>
      <w:lvlText w:val=""/>
      <w:lvlJc w:val="left"/>
      <w:pPr>
        <w:tabs>
          <w:tab w:val="num" w:pos="360"/>
        </w:tabs>
      </w:pPr>
      <w:rPr>
        <w:rFonts w:cs="Times New Roman"/>
      </w:rPr>
    </w:lvl>
    <w:lvl w:ilvl="5" w:tplc="04150005">
      <w:numFmt w:val="none"/>
      <w:lvlText w:val=""/>
      <w:lvlJc w:val="left"/>
      <w:pPr>
        <w:tabs>
          <w:tab w:val="num" w:pos="360"/>
        </w:tabs>
      </w:pPr>
      <w:rPr>
        <w:rFonts w:cs="Times New Roman"/>
      </w:rPr>
    </w:lvl>
    <w:lvl w:ilvl="6" w:tplc="04150001">
      <w:numFmt w:val="none"/>
      <w:lvlText w:val=""/>
      <w:lvlJc w:val="left"/>
      <w:pPr>
        <w:tabs>
          <w:tab w:val="num" w:pos="360"/>
        </w:tabs>
      </w:pPr>
      <w:rPr>
        <w:rFonts w:cs="Times New Roman"/>
      </w:rPr>
    </w:lvl>
    <w:lvl w:ilvl="7" w:tplc="04150003">
      <w:numFmt w:val="none"/>
      <w:lvlText w:val=""/>
      <w:lvlJc w:val="left"/>
      <w:pPr>
        <w:tabs>
          <w:tab w:val="num" w:pos="360"/>
        </w:tabs>
      </w:pPr>
      <w:rPr>
        <w:rFonts w:cs="Times New Roman"/>
      </w:rPr>
    </w:lvl>
    <w:lvl w:ilvl="8" w:tplc="04150005">
      <w:numFmt w:val="none"/>
      <w:lvlText w:val=""/>
      <w:lvlJc w:val="left"/>
      <w:pPr>
        <w:tabs>
          <w:tab w:val="num" w:pos="360"/>
        </w:tabs>
      </w:pPr>
      <w:rPr>
        <w:rFonts w:cs="Times New Roman"/>
      </w:rPr>
    </w:lvl>
  </w:abstractNum>
  <w:abstractNum w:abstractNumId="100" w15:restartNumberingAfterBreak="0">
    <w:nsid w:val="5C7117CF"/>
    <w:multiLevelType w:val="hybridMultilevel"/>
    <w:tmpl w:val="46F0F68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5D181D81"/>
    <w:multiLevelType w:val="hybridMultilevel"/>
    <w:tmpl w:val="0B88C224"/>
    <w:lvl w:ilvl="0" w:tplc="1E9EE20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5F324368"/>
    <w:multiLevelType w:val="hybridMultilevel"/>
    <w:tmpl w:val="4B38FA16"/>
    <w:lvl w:ilvl="0" w:tplc="04150011">
      <w:start w:val="1"/>
      <w:numFmt w:val="decimal"/>
      <w:lvlText w:val="%1)"/>
      <w:lvlJc w:val="left"/>
      <w:pPr>
        <w:tabs>
          <w:tab w:val="num" w:pos="3240"/>
        </w:tabs>
        <w:ind w:left="3240" w:hanging="360"/>
      </w:pPr>
      <w:rPr>
        <w:rFonts w:cs="Times New Roman"/>
      </w:rPr>
    </w:lvl>
    <w:lvl w:ilvl="1" w:tplc="04150019" w:tentative="1">
      <w:start w:val="1"/>
      <w:numFmt w:val="lowerLetter"/>
      <w:lvlText w:val="%2."/>
      <w:lvlJc w:val="left"/>
      <w:pPr>
        <w:ind w:left="3960" w:hanging="360"/>
      </w:pPr>
      <w:rPr>
        <w:rFonts w:cs="Times New Roman"/>
      </w:rPr>
    </w:lvl>
    <w:lvl w:ilvl="2" w:tplc="0415001B" w:tentative="1">
      <w:start w:val="1"/>
      <w:numFmt w:val="lowerRoman"/>
      <w:lvlText w:val="%3."/>
      <w:lvlJc w:val="right"/>
      <w:pPr>
        <w:ind w:left="4680" w:hanging="180"/>
      </w:pPr>
      <w:rPr>
        <w:rFonts w:cs="Times New Roman"/>
      </w:rPr>
    </w:lvl>
    <w:lvl w:ilvl="3" w:tplc="0415000F" w:tentative="1">
      <w:start w:val="1"/>
      <w:numFmt w:val="decimal"/>
      <w:lvlText w:val="%4."/>
      <w:lvlJc w:val="left"/>
      <w:pPr>
        <w:ind w:left="5400" w:hanging="360"/>
      </w:pPr>
      <w:rPr>
        <w:rFonts w:cs="Times New Roman"/>
      </w:rPr>
    </w:lvl>
    <w:lvl w:ilvl="4" w:tplc="04150019" w:tentative="1">
      <w:start w:val="1"/>
      <w:numFmt w:val="lowerLetter"/>
      <w:lvlText w:val="%5."/>
      <w:lvlJc w:val="left"/>
      <w:pPr>
        <w:ind w:left="6120" w:hanging="360"/>
      </w:pPr>
      <w:rPr>
        <w:rFonts w:cs="Times New Roman"/>
      </w:rPr>
    </w:lvl>
    <w:lvl w:ilvl="5" w:tplc="0415001B" w:tentative="1">
      <w:start w:val="1"/>
      <w:numFmt w:val="lowerRoman"/>
      <w:lvlText w:val="%6."/>
      <w:lvlJc w:val="right"/>
      <w:pPr>
        <w:ind w:left="6840" w:hanging="180"/>
      </w:pPr>
      <w:rPr>
        <w:rFonts w:cs="Times New Roman"/>
      </w:rPr>
    </w:lvl>
    <w:lvl w:ilvl="6" w:tplc="0415000F" w:tentative="1">
      <w:start w:val="1"/>
      <w:numFmt w:val="decimal"/>
      <w:lvlText w:val="%7."/>
      <w:lvlJc w:val="left"/>
      <w:pPr>
        <w:ind w:left="7560" w:hanging="360"/>
      </w:pPr>
      <w:rPr>
        <w:rFonts w:cs="Times New Roman"/>
      </w:rPr>
    </w:lvl>
    <w:lvl w:ilvl="7" w:tplc="04150019" w:tentative="1">
      <w:start w:val="1"/>
      <w:numFmt w:val="lowerLetter"/>
      <w:lvlText w:val="%8."/>
      <w:lvlJc w:val="left"/>
      <w:pPr>
        <w:ind w:left="8280" w:hanging="360"/>
      </w:pPr>
      <w:rPr>
        <w:rFonts w:cs="Times New Roman"/>
      </w:rPr>
    </w:lvl>
    <w:lvl w:ilvl="8" w:tplc="0415001B" w:tentative="1">
      <w:start w:val="1"/>
      <w:numFmt w:val="lowerRoman"/>
      <w:lvlText w:val="%9."/>
      <w:lvlJc w:val="right"/>
      <w:pPr>
        <w:ind w:left="9000" w:hanging="180"/>
      </w:pPr>
      <w:rPr>
        <w:rFonts w:cs="Times New Roman"/>
      </w:rPr>
    </w:lvl>
  </w:abstractNum>
  <w:abstractNum w:abstractNumId="103" w15:restartNumberingAfterBreak="0">
    <w:nsid w:val="61571833"/>
    <w:multiLevelType w:val="hybridMultilevel"/>
    <w:tmpl w:val="17FA4AD0"/>
    <w:lvl w:ilvl="0" w:tplc="1E9EE20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4" w15:restartNumberingAfterBreak="0">
    <w:nsid w:val="62534937"/>
    <w:multiLevelType w:val="hybridMultilevel"/>
    <w:tmpl w:val="34C01A0C"/>
    <w:lvl w:ilvl="0" w:tplc="7E089EE2">
      <w:start w:val="1"/>
      <w:numFmt w:val="decimal"/>
      <w:lvlText w:val="%1)"/>
      <w:lvlJc w:val="left"/>
      <w:pPr>
        <w:ind w:left="720" w:hanging="360"/>
      </w:pPr>
      <w:rPr>
        <w:rFonts w:cs="Times New Roman" w:hint="default"/>
        <w:strike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6732337C"/>
    <w:multiLevelType w:val="hybridMultilevel"/>
    <w:tmpl w:val="3E58049E"/>
    <w:lvl w:ilvl="0" w:tplc="6846DDF8">
      <w:start w:val="1"/>
      <w:numFmt w:val="ordinal"/>
      <w:lvlText w:val="%1"/>
      <w:lvlJc w:val="left"/>
      <w:pPr>
        <w:ind w:left="720" w:hanging="360"/>
      </w:pPr>
      <w:rPr>
        <w:rFonts w:ascii="Times New Roman" w:hAnsi="Times New Roman" w:cs="Times New Roman" w:hint="default"/>
        <w:b/>
        <w:bCs w:val="0"/>
        <w:i w:val="0"/>
        <w:iCs w:val="0"/>
        <w:color w:val="auto"/>
        <w:sz w:val="24"/>
        <w:szCs w:val="24"/>
      </w:rPr>
    </w:lvl>
    <w:lvl w:ilvl="1" w:tplc="60F0697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69A82E52"/>
    <w:multiLevelType w:val="hybridMultilevel"/>
    <w:tmpl w:val="7B803F4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6C2358E3"/>
    <w:multiLevelType w:val="hybridMultilevel"/>
    <w:tmpl w:val="83C0ED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6D647032"/>
    <w:multiLevelType w:val="hybridMultilevel"/>
    <w:tmpl w:val="F4701B74"/>
    <w:lvl w:ilvl="0" w:tplc="04150017">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9" w15:restartNumberingAfterBreak="0">
    <w:nsid w:val="70A06719"/>
    <w:multiLevelType w:val="hybridMultilevel"/>
    <w:tmpl w:val="E33C199A"/>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0" w15:restartNumberingAfterBreak="0">
    <w:nsid w:val="72D80CA8"/>
    <w:multiLevelType w:val="hybridMultilevel"/>
    <w:tmpl w:val="081A0EFC"/>
    <w:lvl w:ilvl="0" w:tplc="04150011">
      <w:start w:val="1"/>
      <w:numFmt w:val="decimal"/>
      <w:lvlText w:val="%1)"/>
      <w:lvlJc w:val="left"/>
      <w:pPr>
        <w:ind w:left="1080" w:hanging="720"/>
      </w:pPr>
      <w:rPr>
        <w:rFonts w:cs="Times New Roman" w:hint="default"/>
      </w:rPr>
    </w:lvl>
    <w:lvl w:ilvl="1" w:tplc="DDE64C9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731A0031"/>
    <w:multiLevelType w:val="multilevel"/>
    <w:tmpl w:val="0000000A"/>
    <w:lvl w:ilvl="0">
      <w:start w:val="1"/>
      <w:numFmt w:val="decimal"/>
      <w:lvlText w:val="%1."/>
      <w:lvlJc w:val="left"/>
      <w:pPr>
        <w:tabs>
          <w:tab w:val="num" w:pos="720"/>
        </w:tabs>
      </w:pPr>
      <w:rPr>
        <w:rFonts w:ascii="Times New Roman" w:hAnsi="Times New Roman" w:cs="Times New Roman"/>
      </w:rPr>
    </w:lvl>
    <w:lvl w:ilvl="1">
      <w:start w:val="1"/>
      <w:numFmt w:val="lowerLetter"/>
      <w:lvlText w:val="%2)"/>
      <w:lvlJc w:val="left"/>
      <w:pPr>
        <w:tabs>
          <w:tab w:val="num" w:pos="1440"/>
        </w:tabs>
      </w:pPr>
      <w:rPr>
        <w:rFonts w:cs="Times New Roman"/>
      </w:rPr>
    </w:lvl>
    <w:lvl w:ilvl="2">
      <w:start w:val="1"/>
      <w:numFmt w:val="lowerRoman"/>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12" w15:restartNumberingAfterBreak="0">
    <w:nsid w:val="74F07F56"/>
    <w:multiLevelType w:val="hybridMultilevel"/>
    <w:tmpl w:val="8EF02A7C"/>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75FF12CC"/>
    <w:multiLevelType w:val="hybridMultilevel"/>
    <w:tmpl w:val="A4AC022C"/>
    <w:lvl w:ilvl="0" w:tplc="04150011">
      <w:start w:val="1"/>
      <w:numFmt w:val="decimal"/>
      <w:lvlText w:val="%1)"/>
      <w:lvlJc w:val="left"/>
      <w:pPr>
        <w:tabs>
          <w:tab w:val="num" w:pos="2340"/>
        </w:tabs>
        <w:ind w:left="2340" w:hanging="360"/>
      </w:pPr>
      <w:rPr>
        <w:rFonts w:cs="Times New Roman"/>
      </w:rPr>
    </w:lvl>
    <w:lvl w:ilvl="1" w:tplc="04150019" w:tentative="1">
      <w:start w:val="1"/>
      <w:numFmt w:val="lowerLetter"/>
      <w:lvlText w:val="%2."/>
      <w:lvlJc w:val="left"/>
      <w:pPr>
        <w:tabs>
          <w:tab w:val="num" w:pos="3060"/>
        </w:tabs>
        <w:ind w:left="3060" w:hanging="360"/>
      </w:pPr>
      <w:rPr>
        <w:rFonts w:cs="Times New Roman"/>
      </w:rPr>
    </w:lvl>
    <w:lvl w:ilvl="2" w:tplc="0415001B" w:tentative="1">
      <w:start w:val="1"/>
      <w:numFmt w:val="lowerRoman"/>
      <w:lvlText w:val="%3."/>
      <w:lvlJc w:val="right"/>
      <w:pPr>
        <w:tabs>
          <w:tab w:val="num" w:pos="3780"/>
        </w:tabs>
        <w:ind w:left="3780" w:hanging="180"/>
      </w:pPr>
      <w:rPr>
        <w:rFonts w:cs="Times New Roman"/>
      </w:rPr>
    </w:lvl>
    <w:lvl w:ilvl="3" w:tplc="0415000F" w:tentative="1">
      <w:start w:val="1"/>
      <w:numFmt w:val="decimal"/>
      <w:lvlText w:val="%4."/>
      <w:lvlJc w:val="left"/>
      <w:pPr>
        <w:tabs>
          <w:tab w:val="num" w:pos="4500"/>
        </w:tabs>
        <w:ind w:left="4500" w:hanging="360"/>
      </w:pPr>
      <w:rPr>
        <w:rFonts w:cs="Times New Roman"/>
      </w:rPr>
    </w:lvl>
    <w:lvl w:ilvl="4" w:tplc="04150019" w:tentative="1">
      <w:start w:val="1"/>
      <w:numFmt w:val="lowerLetter"/>
      <w:lvlText w:val="%5."/>
      <w:lvlJc w:val="left"/>
      <w:pPr>
        <w:tabs>
          <w:tab w:val="num" w:pos="5220"/>
        </w:tabs>
        <w:ind w:left="5220" w:hanging="360"/>
      </w:pPr>
      <w:rPr>
        <w:rFonts w:cs="Times New Roman"/>
      </w:rPr>
    </w:lvl>
    <w:lvl w:ilvl="5" w:tplc="0415001B" w:tentative="1">
      <w:start w:val="1"/>
      <w:numFmt w:val="lowerRoman"/>
      <w:lvlText w:val="%6."/>
      <w:lvlJc w:val="right"/>
      <w:pPr>
        <w:tabs>
          <w:tab w:val="num" w:pos="5940"/>
        </w:tabs>
        <w:ind w:left="5940" w:hanging="180"/>
      </w:pPr>
      <w:rPr>
        <w:rFonts w:cs="Times New Roman"/>
      </w:rPr>
    </w:lvl>
    <w:lvl w:ilvl="6" w:tplc="0415000F" w:tentative="1">
      <w:start w:val="1"/>
      <w:numFmt w:val="decimal"/>
      <w:lvlText w:val="%7."/>
      <w:lvlJc w:val="left"/>
      <w:pPr>
        <w:tabs>
          <w:tab w:val="num" w:pos="6660"/>
        </w:tabs>
        <w:ind w:left="6660" w:hanging="360"/>
      </w:pPr>
      <w:rPr>
        <w:rFonts w:cs="Times New Roman"/>
      </w:rPr>
    </w:lvl>
    <w:lvl w:ilvl="7" w:tplc="04150019" w:tentative="1">
      <w:start w:val="1"/>
      <w:numFmt w:val="lowerLetter"/>
      <w:lvlText w:val="%8."/>
      <w:lvlJc w:val="left"/>
      <w:pPr>
        <w:tabs>
          <w:tab w:val="num" w:pos="7380"/>
        </w:tabs>
        <w:ind w:left="7380" w:hanging="360"/>
      </w:pPr>
      <w:rPr>
        <w:rFonts w:cs="Times New Roman"/>
      </w:rPr>
    </w:lvl>
    <w:lvl w:ilvl="8" w:tplc="0415001B" w:tentative="1">
      <w:start w:val="1"/>
      <w:numFmt w:val="lowerRoman"/>
      <w:lvlText w:val="%9."/>
      <w:lvlJc w:val="right"/>
      <w:pPr>
        <w:tabs>
          <w:tab w:val="num" w:pos="8100"/>
        </w:tabs>
        <w:ind w:left="8100" w:hanging="180"/>
      </w:pPr>
      <w:rPr>
        <w:rFonts w:cs="Times New Roman"/>
      </w:rPr>
    </w:lvl>
  </w:abstractNum>
  <w:abstractNum w:abstractNumId="114" w15:restartNumberingAfterBreak="0">
    <w:nsid w:val="76974109"/>
    <w:multiLevelType w:val="hybridMultilevel"/>
    <w:tmpl w:val="7E5895F6"/>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5" w15:restartNumberingAfterBreak="0">
    <w:nsid w:val="76D52213"/>
    <w:multiLevelType w:val="hybridMultilevel"/>
    <w:tmpl w:val="279E5C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78FF0E7B"/>
    <w:multiLevelType w:val="hybridMultilevel"/>
    <w:tmpl w:val="0DEC51A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7A113737"/>
    <w:multiLevelType w:val="multilevel"/>
    <w:tmpl w:val="E8349A76"/>
    <w:lvl w:ilvl="0">
      <w:start w:val="1"/>
      <w:numFmt w:val="lowerLetter"/>
      <w:lvlText w:val="%1)"/>
      <w:lvlJc w:val="left"/>
      <w:pPr>
        <w:tabs>
          <w:tab w:val="num" w:pos="720"/>
        </w:tabs>
      </w:pPr>
      <w:rPr>
        <w:rFonts w:cs="Times New Roman"/>
        <w:i w:val="0"/>
      </w:rPr>
    </w:lvl>
    <w:lvl w:ilvl="1">
      <w:start w:val="1"/>
      <w:numFmt w:val="decimal"/>
      <w:lvlText w:val="%2."/>
      <w:lvlJc w:val="left"/>
      <w:pPr>
        <w:tabs>
          <w:tab w:val="num" w:pos="1440"/>
        </w:tabs>
      </w:pPr>
      <w:rPr>
        <w:rFonts w:cs="Times New Roman"/>
      </w:rPr>
    </w:lvl>
    <w:lvl w:ilvl="2">
      <w:start w:val="1"/>
      <w:numFmt w:val="decimal"/>
      <w:lvlText w:val="%3)"/>
      <w:lvlJc w:val="left"/>
      <w:pPr>
        <w:tabs>
          <w:tab w:val="num" w:pos="2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18" w15:restartNumberingAfterBreak="0">
    <w:nsid w:val="7B360A79"/>
    <w:multiLevelType w:val="hybridMultilevel"/>
    <w:tmpl w:val="E74AAFE0"/>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9" w15:restartNumberingAfterBreak="0">
    <w:nsid w:val="7D991E11"/>
    <w:multiLevelType w:val="hybridMultilevel"/>
    <w:tmpl w:val="9364D9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15:restartNumberingAfterBreak="0">
    <w:nsid w:val="7EB830E2"/>
    <w:multiLevelType w:val="multilevel"/>
    <w:tmpl w:val="27D8F8FC"/>
    <w:lvl w:ilvl="0">
      <w:start w:val="1"/>
      <w:numFmt w:val="decimal"/>
      <w:lvlText w:val="%1."/>
      <w:lvlJc w:val="left"/>
      <w:pPr>
        <w:tabs>
          <w:tab w:val="num" w:pos="435"/>
        </w:tabs>
      </w:pPr>
      <w:rPr>
        <w:rFonts w:cs="Times New Roman"/>
        <w:b w:val="0"/>
      </w:rPr>
    </w:lvl>
    <w:lvl w:ilvl="1">
      <w:start w:val="1"/>
      <w:numFmt w:val="decimal"/>
      <w:lvlText w:val="%1.%2."/>
      <w:lvlJc w:val="left"/>
      <w:pPr>
        <w:tabs>
          <w:tab w:val="num" w:pos="435"/>
        </w:tabs>
      </w:pPr>
      <w:rPr>
        <w:rFonts w:cs="Times New Roman"/>
        <w:b w:val="0"/>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21" w15:restartNumberingAfterBreak="0">
    <w:nsid w:val="7F216BC5"/>
    <w:multiLevelType w:val="hybridMultilevel"/>
    <w:tmpl w:val="889891B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2" w15:restartNumberingAfterBreak="0">
    <w:nsid w:val="7FE71D7C"/>
    <w:multiLevelType w:val="multilevel"/>
    <w:tmpl w:val="0D76D564"/>
    <w:lvl w:ilvl="0">
      <w:start w:val="1"/>
      <w:numFmt w:val="decimal"/>
      <w:lvlText w:val="%1."/>
      <w:lvlJc w:val="left"/>
      <w:pPr>
        <w:tabs>
          <w:tab w:val="num" w:pos="360"/>
        </w:tabs>
      </w:pPr>
      <w:rPr>
        <w:rFonts w:cs="Times New Roman" w:hint="default"/>
        <w:sz w:val="22"/>
        <w:szCs w:val="22"/>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440"/>
        </w:tabs>
      </w:pPr>
      <w:rPr>
        <w:rFonts w:cs="Times New Roman" w:hint="default"/>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160"/>
        </w:tabs>
      </w:pPr>
      <w:rPr>
        <w:rFonts w:cs="Times New Roman" w:hint="default"/>
      </w:rPr>
    </w:lvl>
    <w:lvl w:ilvl="5">
      <w:start w:val="1"/>
      <w:numFmt w:val="decimal"/>
      <w:lvlText w:val="%1.%2.%3.%4.%5.%6."/>
      <w:lvlJc w:val="left"/>
      <w:pPr>
        <w:tabs>
          <w:tab w:val="num" w:pos="2880"/>
        </w:tabs>
      </w:pPr>
      <w:rPr>
        <w:rFonts w:cs="Times New Roman" w:hint="default"/>
      </w:rPr>
    </w:lvl>
    <w:lvl w:ilvl="6">
      <w:start w:val="1"/>
      <w:numFmt w:val="decimal"/>
      <w:lvlText w:val="%1.%2.%3.%4.%5.%6.%7."/>
      <w:lvlJc w:val="left"/>
      <w:pPr>
        <w:tabs>
          <w:tab w:val="num" w:pos="3240"/>
        </w:tabs>
      </w:pPr>
      <w:rPr>
        <w:rFonts w:cs="Times New Roman" w:hint="default"/>
      </w:rPr>
    </w:lvl>
    <w:lvl w:ilvl="7">
      <w:start w:val="1"/>
      <w:numFmt w:val="decimal"/>
      <w:lvlText w:val="%1.%2.%3.%4.%5.%6.%7.%8."/>
      <w:lvlJc w:val="left"/>
      <w:pPr>
        <w:tabs>
          <w:tab w:val="num" w:pos="3600"/>
        </w:tabs>
      </w:pPr>
      <w:rPr>
        <w:rFonts w:cs="Times New Roman" w:hint="default"/>
      </w:rPr>
    </w:lvl>
    <w:lvl w:ilvl="8">
      <w:start w:val="1"/>
      <w:numFmt w:val="decimal"/>
      <w:lvlText w:val="%1.%2.%3.%4.%5.%6.%7.%8.%9."/>
      <w:lvlJc w:val="left"/>
      <w:pPr>
        <w:tabs>
          <w:tab w:val="num" w:pos="4320"/>
        </w:tabs>
      </w:pPr>
      <w:rPr>
        <w:rFonts w:cs="Times New Roman" w:hint="default"/>
      </w:rPr>
    </w:lvl>
  </w:abstractNum>
  <w:num w:numId="1">
    <w:abstractNumId w:val="0"/>
  </w:num>
  <w:num w:numId="2">
    <w:abstractNumId w:val="3"/>
  </w:num>
  <w:num w:numId="3">
    <w:abstractNumId w:val="4"/>
  </w:num>
  <w:num w:numId="4">
    <w:abstractNumId w:val="10"/>
  </w:num>
  <w:num w:numId="5">
    <w:abstractNumId w:val="11"/>
  </w:num>
  <w:num w:numId="6">
    <w:abstractNumId w:val="14"/>
  </w:num>
  <w:num w:numId="7">
    <w:abstractNumId w:val="17"/>
  </w:num>
  <w:num w:numId="8">
    <w:abstractNumId w:val="21"/>
  </w:num>
  <w:num w:numId="9">
    <w:abstractNumId w:val="28"/>
  </w:num>
  <w:num w:numId="10">
    <w:abstractNumId w:val="77"/>
  </w:num>
  <w:num w:numId="11">
    <w:abstractNumId w:val="62"/>
  </w:num>
  <w:num w:numId="12">
    <w:abstractNumId w:val="1"/>
  </w:num>
  <w:num w:numId="13">
    <w:abstractNumId w:val="55"/>
  </w:num>
  <w:num w:numId="14">
    <w:abstractNumId w:val="54"/>
  </w:num>
  <w:num w:numId="15">
    <w:abstractNumId w:val="107"/>
  </w:num>
  <w:num w:numId="16">
    <w:abstractNumId w:val="37"/>
  </w:num>
  <w:num w:numId="17">
    <w:abstractNumId w:val="89"/>
  </w:num>
  <w:num w:numId="18">
    <w:abstractNumId w:val="122"/>
  </w:num>
  <w:num w:numId="19">
    <w:abstractNumId w:val="39"/>
  </w:num>
  <w:num w:numId="20">
    <w:abstractNumId w:val="108"/>
  </w:num>
  <w:num w:numId="21">
    <w:abstractNumId w:val="44"/>
  </w:num>
  <w:num w:numId="22">
    <w:abstractNumId w:val="58"/>
  </w:num>
  <w:num w:numId="23">
    <w:abstractNumId w:val="69"/>
  </w:num>
  <w:num w:numId="24">
    <w:abstractNumId w:val="106"/>
  </w:num>
  <w:num w:numId="25">
    <w:abstractNumId w:val="53"/>
  </w:num>
  <w:num w:numId="26">
    <w:abstractNumId w:val="83"/>
  </w:num>
  <w:num w:numId="27">
    <w:abstractNumId w:val="98"/>
  </w:num>
  <w:num w:numId="28">
    <w:abstractNumId w:val="114"/>
  </w:num>
  <w:num w:numId="29">
    <w:abstractNumId w:val="33"/>
  </w:num>
  <w:num w:numId="30">
    <w:abstractNumId w:val="76"/>
  </w:num>
  <w:num w:numId="31">
    <w:abstractNumId w:val="50"/>
  </w:num>
  <w:num w:numId="32">
    <w:abstractNumId w:val="121"/>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num>
  <w:num w:numId="37">
    <w:abstractNumId w:val="15"/>
  </w:num>
  <w:num w:numId="38">
    <w:abstractNumId w:val="9"/>
  </w:num>
  <w:num w:numId="39">
    <w:abstractNumId w:val="110"/>
  </w:num>
  <w:num w:numId="40">
    <w:abstractNumId w:val="67"/>
  </w:num>
  <w:num w:numId="41">
    <w:abstractNumId w:val="49"/>
  </w:num>
  <w:num w:numId="42">
    <w:abstractNumId w:val="81"/>
  </w:num>
  <w:num w:numId="43">
    <w:abstractNumId w:val="68"/>
  </w:num>
  <w:num w:numId="44">
    <w:abstractNumId w:val="111"/>
  </w:num>
  <w:num w:numId="45">
    <w:abstractNumId w:val="36"/>
  </w:num>
  <w:num w:numId="46">
    <w:abstractNumId w:val="118"/>
  </w:num>
  <w:num w:numId="47">
    <w:abstractNumId w:val="71"/>
  </w:num>
  <w:num w:numId="48">
    <w:abstractNumId w:val="117"/>
  </w:num>
  <w:num w:numId="49">
    <w:abstractNumId w:val="8"/>
  </w:num>
  <w:num w:numId="50">
    <w:abstractNumId w:val="43"/>
  </w:num>
  <w:num w:numId="51">
    <w:abstractNumId w:val="90"/>
  </w:num>
  <w:num w:numId="52">
    <w:abstractNumId w:val="80"/>
  </w:num>
  <w:num w:numId="53">
    <w:abstractNumId w:val="51"/>
  </w:num>
  <w:num w:numId="54">
    <w:abstractNumId w:val="105"/>
  </w:num>
  <w:num w:numId="55">
    <w:abstractNumId w:val="86"/>
  </w:num>
  <w:num w:numId="56">
    <w:abstractNumId w:val="104"/>
  </w:num>
  <w:num w:numId="57">
    <w:abstractNumId w:val="56"/>
  </w:num>
  <w:num w:numId="58">
    <w:abstractNumId w:val="61"/>
  </w:num>
  <w:num w:numId="59">
    <w:abstractNumId w:val="75"/>
  </w:num>
  <w:num w:numId="60">
    <w:abstractNumId w:val="38"/>
  </w:num>
  <w:num w:numId="61">
    <w:abstractNumId w:val="95"/>
  </w:num>
  <w:num w:numId="62">
    <w:abstractNumId w:val="96"/>
  </w:num>
  <w:num w:numId="63">
    <w:abstractNumId w:val="88"/>
  </w:num>
  <w:num w:numId="64">
    <w:abstractNumId w:val="63"/>
  </w:num>
  <w:num w:numId="65">
    <w:abstractNumId w:val="102"/>
  </w:num>
  <w:num w:numId="66">
    <w:abstractNumId w:val="99"/>
  </w:num>
  <w:num w:numId="67">
    <w:abstractNumId w:val="92"/>
  </w:num>
  <w:num w:numId="68">
    <w:abstractNumId w:val="73"/>
  </w:num>
  <w:num w:numId="69">
    <w:abstractNumId w:val="115"/>
  </w:num>
  <w:num w:numId="70">
    <w:abstractNumId w:val="64"/>
  </w:num>
  <w:num w:numId="71">
    <w:abstractNumId w:val="79"/>
  </w:num>
  <w:num w:numId="72">
    <w:abstractNumId w:val="85"/>
  </w:num>
  <w:num w:numId="73">
    <w:abstractNumId w:val="84"/>
  </w:num>
  <w:num w:numId="74">
    <w:abstractNumId w:val="70"/>
  </w:num>
  <w:num w:numId="75">
    <w:abstractNumId w:val="65"/>
  </w:num>
  <w:num w:numId="76">
    <w:abstractNumId w:val="120"/>
  </w:num>
  <w:num w:numId="77">
    <w:abstractNumId w:val="109"/>
  </w:num>
  <w:num w:numId="78">
    <w:abstractNumId w:val="40"/>
  </w:num>
  <w:num w:numId="79">
    <w:abstractNumId w:val="119"/>
  </w:num>
  <w:num w:numId="80">
    <w:abstractNumId w:val="31"/>
  </w:num>
  <w:num w:numId="81">
    <w:abstractNumId w:val="2"/>
  </w:num>
  <w:num w:numId="82">
    <w:abstractNumId w:val="41"/>
  </w:num>
  <w:num w:numId="83">
    <w:abstractNumId w:val="100"/>
  </w:num>
  <w:num w:numId="84">
    <w:abstractNumId w:val="42"/>
  </w:num>
  <w:num w:numId="85">
    <w:abstractNumId w:val="5"/>
  </w:num>
  <w:num w:numId="86">
    <w:abstractNumId w:val="116"/>
  </w:num>
  <w:num w:numId="87">
    <w:abstractNumId w:val="97"/>
  </w:num>
  <w:num w:numId="88">
    <w:abstractNumId w:val="59"/>
  </w:num>
  <w:num w:numId="89">
    <w:abstractNumId w:val="74"/>
  </w:num>
  <w:num w:numId="90">
    <w:abstractNumId w:val="87"/>
  </w:num>
  <w:num w:numId="91">
    <w:abstractNumId w:val="113"/>
  </w:num>
  <w:num w:numId="92">
    <w:abstractNumId w:val="103"/>
  </w:num>
  <w:num w:numId="93">
    <w:abstractNumId w:val="35"/>
  </w:num>
  <w:num w:numId="94">
    <w:abstractNumId w:val="78"/>
  </w:num>
  <w:num w:numId="95">
    <w:abstractNumId w:val="101"/>
  </w:num>
  <w:num w:numId="96">
    <w:abstractNumId w:val="66"/>
  </w:num>
  <w:num w:numId="97">
    <w:abstractNumId w:val="112"/>
  </w:num>
  <w:num w:numId="98">
    <w:abstractNumId w:val="4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CA3"/>
    <w:rsid w:val="00004828"/>
    <w:rsid w:val="000053FC"/>
    <w:rsid w:val="000055DA"/>
    <w:rsid w:val="000058D5"/>
    <w:rsid w:val="000068C7"/>
    <w:rsid w:val="000069AA"/>
    <w:rsid w:val="00007A03"/>
    <w:rsid w:val="00011C2A"/>
    <w:rsid w:val="0001207C"/>
    <w:rsid w:val="00012278"/>
    <w:rsid w:val="000129FB"/>
    <w:rsid w:val="00014E03"/>
    <w:rsid w:val="000165F1"/>
    <w:rsid w:val="00017342"/>
    <w:rsid w:val="00020112"/>
    <w:rsid w:val="000207EC"/>
    <w:rsid w:val="00022041"/>
    <w:rsid w:val="00022FC7"/>
    <w:rsid w:val="00023EA2"/>
    <w:rsid w:val="00024804"/>
    <w:rsid w:val="00027869"/>
    <w:rsid w:val="00031482"/>
    <w:rsid w:val="00033326"/>
    <w:rsid w:val="0003453D"/>
    <w:rsid w:val="0003502E"/>
    <w:rsid w:val="00035628"/>
    <w:rsid w:val="00040E6D"/>
    <w:rsid w:val="00043C7B"/>
    <w:rsid w:val="000453A0"/>
    <w:rsid w:val="00046961"/>
    <w:rsid w:val="00046AA4"/>
    <w:rsid w:val="00046DBB"/>
    <w:rsid w:val="00050C2B"/>
    <w:rsid w:val="00051BF3"/>
    <w:rsid w:val="0005774D"/>
    <w:rsid w:val="000626DA"/>
    <w:rsid w:val="00064228"/>
    <w:rsid w:val="00065027"/>
    <w:rsid w:val="00066C81"/>
    <w:rsid w:val="0007021A"/>
    <w:rsid w:val="00070938"/>
    <w:rsid w:val="000711AE"/>
    <w:rsid w:val="000711F2"/>
    <w:rsid w:val="00072823"/>
    <w:rsid w:val="00075785"/>
    <w:rsid w:val="0008124F"/>
    <w:rsid w:val="00082A21"/>
    <w:rsid w:val="00083722"/>
    <w:rsid w:val="00085508"/>
    <w:rsid w:val="00085A35"/>
    <w:rsid w:val="000860BC"/>
    <w:rsid w:val="000906F3"/>
    <w:rsid w:val="00090845"/>
    <w:rsid w:val="000912A8"/>
    <w:rsid w:val="00092309"/>
    <w:rsid w:val="000961C2"/>
    <w:rsid w:val="00096553"/>
    <w:rsid w:val="000A05BC"/>
    <w:rsid w:val="000A0C68"/>
    <w:rsid w:val="000A59C3"/>
    <w:rsid w:val="000A5D1D"/>
    <w:rsid w:val="000A7508"/>
    <w:rsid w:val="000A7B44"/>
    <w:rsid w:val="000A7EA2"/>
    <w:rsid w:val="000B6F03"/>
    <w:rsid w:val="000B799F"/>
    <w:rsid w:val="000C444B"/>
    <w:rsid w:val="000C4D87"/>
    <w:rsid w:val="000C522E"/>
    <w:rsid w:val="000D0BDF"/>
    <w:rsid w:val="000D0F45"/>
    <w:rsid w:val="000D1214"/>
    <w:rsid w:val="000D1885"/>
    <w:rsid w:val="000D6AE8"/>
    <w:rsid w:val="000D7BCA"/>
    <w:rsid w:val="000D7F22"/>
    <w:rsid w:val="000E23B8"/>
    <w:rsid w:val="000E45B2"/>
    <w:rsid w:val="000E5FB2"/>
    <w:rsid w:val="000E7057"/>
    <w:rsid w:val="000F0B20"/>
    <w:rsid w:val="000F30CA"/>
    <w:rsid w:val="000F3AF9"/>
    <w:rsid w:val="000F43E5"/>
    <w:rsid w:val="000F6BD4"/>
    <w:rsid w:val="000F73BC"/>
    <w:rsid w:val="000F76AC"/>
    <w:rsid w:val="00101D4B"/>
    <w:rsid w:val="00101E38"/>
    <w:rsid w:val="001021B9"/>
    <w:rsid w:val="001039DA"/>
    <w:rsid w:val="00106321"/>
    <w:rsid w:val="0010722A"/>
    <w:rsid w:val="00115BFC"/>
    <w:rsid w:val="00121185"/>
    <w:rsid w:val="00121244"/>
    <w:rsid w:val="00121EFE"/>
    <w:rsid w:val="00123B56"/>
    <w:rsid w:val="00124388"/>
    <w:rsid w:val="00126793"/>
    <w:rsid w:val="00133BA4"/>
    <w:rsid w:val="00134BFC"/>
    <w:rsid w:val="00135283"/>
    <w:rsid w:val="00135EDF"/>
    <w:rsid w:val="001409BE"/>
    <w:rsid w:val="0014255B"/>
    <w:rsid w:val="00145707"/>
    <w:rsid w:val="0015167D"/>
    <w:rsid w:val="00151CC9"/>
    <w:rsid w:val="001537D7"/>
    <w:rsid w:val="00161D53"/>
    <w:rsid w:val="0016267E"/>
    <w:rsid w:val="00163EED"/>
    <w:rsid w:val="001659DE"/>
    <w:rsid w:val="001761CA"/>
    <w:rsid w:val="00180A40"/>
    <w:rsid w:val="00183A01"/>
    <w:rsid w:val="001853A2"/>
    <w:rsid w:val="001876AC"/>
    <w:rsid w:val="001902CC"/>
    <w:rsid w:val="00191927"/>
    <w:rsid w:val="001929C8"/>
    <w:rsid w:val="001938AC"/>
    <w:rsid w:val="0019765A"/>
    <w:rsid w:val="001A0449"/>
    <w:rsid w:val="001A1190"/>
    <w:rsid w:val="001A137A"/>
    <w:rsid w:val="001A382D"/>
    <w:rsid w:val="001B4CF0"/>
    <w:rsid w:val="001B7585"/>
    <w:rsid w:val="001C13A6"/>
    <w:rsid w:val="001C18B0"/>
    <w:rsid w:val="001C2B87"/>
    <w:rsid w:val="001C3AE5"/>
    <w:rsid w:val="001C43F2"/>
    <w:rsid w:val="001C4DFE"/>
    <w:rsid w:val="001C50D5"/>
    <w:rsid w:val="001C6E9B"/>
    <w:rsid w:val="001C7F60"/>
    <w:rsid w:val="001D0518"/>
    <w:rsid w:val="001D1076"/>
    <w:rsid w:val="001D1E0D"/>
    <w:rsid w:val="001D28FA"/>
    <w:rsid w:val="001D4297"/>
    <w:rsid w:val="001D570C"/>
    <w:rsid w:val="001E4C2E"/>
    <w:rsid w:val="001E4DB5"/>
    <w:rsid w:val="001E5374"/>
    <w:rsid w:val="001E6ED2"/>
    <w:rsid w:val="001F1B84"/>
    <w:rsid w:val="001F3214"/>
    <w:rsid w:val="00200828"/>
    <w:rsid w:val="00201709"/>
    <w:rsid w:val="00203F55"/>
    <w:rsid w:val="0020570A"/>
    <w:rsid w:val="00207FEB"/>
    <w:rsid w:val="00210A22"/>
    <w:rsid w:val="002127BC"/>
    <w:rsid w:val="00214CA2"/>
    <w:rsid w:val="002169D7"/>
    <w:rsid w:val="00220BAE"/>
    <w:rsid w:val="00224E66"/>
    <w:rsid w:val="0022555D"/>
    <w:rsid w:val="00225715"/>
    <w:rsid w:val="00231301"/>
    <w:rsid w:val="00231F58"/>
    <w:rsid w:val="0023375F"/>
    <w:rsid w:val="00235257"/>
    <w:rsid w:val="00237C0E"/>
    <w:rsid w:val="0024022D"/>
    <w:rsid w:val="00242392"/>
    <w:rsid w:val="002441A2"/>
    <w:rsid w:val="00245523"/>
    <w:rsid w:val="00250E13"/>
    <w:rsid w:val="00250E84"/>
    <w:rsid w:val="00252B6A"/>
    <w:rsid w:val="00252F35"/>
    <w:rsid w:val="00253B77"/>
    <w:rsid w:val="00256855"/>
    <w:rsid w:val="0025726D"/>
    <w:rsid w:val="00261774"/>
    <w:rsid w:val="00262C95"/>
    <w:rsid w:val="00264803"/>
    <w:rsid w:val="00264C39"/>
    <w:rsid w:val="002662A3"/>
    <w:rsid w:val="0026642A"/>
    <w:rsid w:val="0026734A"/>
    <w:rsid w:val="00270472"/>
    <w:rsid w:val="00273C2F"/>
    <w:rsid w:val="00275EA1"/>
    <w:rsid w:val="00276C58"/>
    <w:rsid w:val="00281697"/>
    <w:rsid w:val="00281E78"/>
    <w:rsid w:val="00284109"/>
    <w:rsid w:val="00285185"/>
    <w:rsid w:val="002852C8"/>
    <w:rsid w:val="002853F0"/>
    <w:rsid w:val="00286656"/>
    <w:rsid w:val="00290D4D"/>
    <w:rsid w:val="00291102"/>
    <w:rsid w:val="00292BA3"/>
    <w:rsid w:val="00292E6D"/>
    <w:rsid w:val="00292EBB"/>
    <w:rsid w:val="0029529D"/>
    <w:rsid w:val="00295944"/>
    <w:rsid w:val="00296FD9"/>
    <w:rsid w:val="00297CCF"/>
    <w:rsid w:val="002A2F2B"/>
    <w:rsid w:val="002B115D"/>
    <w:rsid w:val="002B1962"/>
    <w:rsid w:val="002B1BAC"/>
    <w:rsid w:val="002B4CFD"/>
    <w:rsid w:val="002B54A9"/>
    <w:rsid w:val="002B54FD"/>
    <w:rsid w:val="002B5EB3"/>
    <w:rsid w:val="002B5F49"/>
    <w:rsid w:val="002B6229"/>
    <w:rsid w:val="002B6395"/>
    <w:rsid w:val="002C0271"/>
    <w:rsid w:val="002C03F9"/>
    <w:rsid w:val="002C1810"/>
    <w:rsid w:val="002C1B2B"/>
    <w:rsid w:val="002C4967"/>
    <w:rsid w:val="002C565F"/>
    <w:rsid w:val="002D16CA"/>
    <w:rsid w:val="002D18B6"/>
    <w:rsid w:val="002D2B16"/>
    <w:rsid w:val="002D6620"/>
    <w:rsid w:val="002E0D24"/>
    <w:rsid w:val="002E1751"/>
    <w:rsid w:val="002E3E36"/>
    <w:rsid w:val="002E7A0C"/>
    <w:rsid w:val="002F21B4"/>
    <w:rsid w:val="002F4F16"/>
    <w:rsid w:val="002F64B3"/>
    <w:rsid w:val="00300B4D"/>
    <w:rsid w:val="003021A2"/>
    <w:rsid w:val="00302ECA"/>
    <w:rsid w:val="00306D61"/>
    <w:rsid w:val="00306ED1"/>
    <w:rsid w:val="0030721C"/>
    <w:rsid w:val="00307BC6"/>
    <w:rsid w:val="00310720"/>
    <w:rsid w:val="0031186A"/>
    <w:rsid w:val="00312E0D"/>
    <w:rsid w:val="00314961"/>
    <w:rsid w:val="003228AD"/>
    <w:rsid w:val="003245B8"/>
    <w:rsid w:val="003266AA"/>
    <w:rsid w:val="00327D1B"/>
    <w:rsid w:val="00330856"/>
    <w:rsid w:val="00332C50"/>
    <w:rsid w:val="0033386A"/>
    <w:rsid w:val="0033442C"/>
    <w:rsid w:val="00334BC2"/>
    <w:rsid w:val="0033565D"/>
    <w:rsid w:val="003357B1"/>
    <w:rsid w:val="00340C90"/>
    <w:rsid w:val="00342020"/>
    <w:rsid w:val="003424CF"/>
    <w:rsid w:val="00346775"/>
    <w:rsid w:val="00350FD7"/>
    <w:rsid w:val="003539CE"/>
    <w:rsid w:val="0036301D"/>
    <w:rsid w:val="00363A78"/>
    <w:rsid w:val="00366388"/>
    <w:rsid w:val="0036746B"/>
    <w:rsid w:val="00367D62"/>
    <w:rsid w:val="00371660"/>
    <w:rsid w:val="00371AE5"/>
    <w:rsid w:val="00372070"/>
    <w:rsid w:val="003730EF"/>
    <w:rsid w:val="0037629D"/>
    <w:rsid w:val="003771EA"/>
    <w:rsid w:val="003868C7"/>
    <w:rsid w:val="00386FBB"/>
    <w:rsid w:val="00390D97"/>
    <w:rsid w:val="0039163A"/>
    <w:rsid w:val="00392BC1"/>
    <w:rsid w:val="00392C69"/>
    <w:rsid w:val="0039355B"/>
    <w:rsid w:val="003A0CCF"/>
    <w:rsid w:val="003A10DD"/>
    <w:rsid w:val="003A149D"/>
    <w:rsid w:val="003A3C3E"/>
    <w:rsid w:val="003A42B3"/>
    <w:rsid w:val="003A710B"/>
    <w:rsid w:val="003A7A63"/>
    <w:rsid w:val="003B6664"/>
    <w:rsid w:val="003C04B1"/>
    <w:rsid w:val="003C7D3D"/>
    <w:rsid w:val="003C7F05"/>
    <w:rsid w:val="003D1290"/>
    <w:rsid w:val="003D1648"/>
    <w:rsid w:val="003D4058"/>
    <w:rsid w:val="003D6D70"/>
    <w:rsid w:val="003D732D"/>
    <w:rsid w:val="003E1ECA"/>
    <w:rsid w:val="003E327A"/>
    <w:rsid w:val="003E7511"/>
    <w:rsid w:val="003F0A2E"/>
    <w:rsid w:val="003F1424"/>
    <w:rsid w:val="003F1887"/>
    <w:rsid w:val="003F2253"/>
    <w:rsid w:val="003F2945"/>
    <w:rsid w:val="003F346A"/>
    <w:rsid w:val="003F4B4D"/>
    <w:rsid w:val="003F7B79"/>
    <w:rsid w:val="004004AB"/>
    <w:rsid w:val="00403FF6"/>
    <w:rsid w:val="0040510A"/>
    <w:rsid w:val="00410ACD"/>
    <w:rsid w:val="00411BCB"/>
    <w:rsid w:val="00413D50"/>
    <w:rsid w:val="00417E31"/>
    <w:rsid w:val="00426F1D"/>
    <w:rsid w:val="00426FEC"/>
    <w:rsid w:val="0043156C"/>
    <w:rsid w:val="00433DD7"/>
    <w:rsid w:val="00434610"/>
    <w:rsid w:val="004353F1"/>
    <w:rsid w:val="00435864"/>
    <w:rsid w:val="004402FA"/>
    <w:rsid w:val="00440F6B"/>
    <w:rsid w:val="0044139A"/>
    <w:rsid w:val="00442F5A"/>
    <w:rsid w:val="00443FCA"/>
    <w:rsid w:val="00445315"/>
    <w:rsid w:val="004455DA"/>
    <w:rsid w:val="004522B6"/>
    <w:rsid w:val="00454739"/>
    <w:rsid w:val="00456502"/>
    <w:rsid w:val="00460848"/>
    <w:rsid w:val="004608F1"/>
    <w:rsid w:val="004627E5"/>
    <w:rsid w:val="00464CE8"/>
    <w:rsid w:val="00465F82"/>
    <w:rsid w:val="00470617"/>
    <w:rsid w:val="004720B5"/>
    <w:rsid w:val="00473064"/>
    <w:rsid w:val="00473450"/>
    <w:rsid w:val="004739FD"/>
    <w:rsid w:val="00475A5E"/>
    <w:rsid w:val="0047640A"/>
    <w:rsid w:val="0047707F"/>
    <w:rsid w:val="004812D5"/>
    <w:rsid w:val="00481994"/>
    <w:rsid w:val="00482B92"/>
    <w:rsid w:val="0048389C"/>
    <w:rsid w:val="0048503D"/>
    <w:rsid w:val="00485C99"/>
    <w:rsid w:val="00486AA6"/>
    <w:rsid w:val="00490B41"/>
    <w:rsid w:val="004928A0"/>
    <w:rsid w:val="004933BB"/>
    <w:rsid w:val="004945EB"/>
    <w:rsid w:val="0049651A"/>
    <w:rsid w:val="004A0EA3"/>
    <w:rsid w:val="004A4342"/>
    <w:rsid w:val="004B0BF1"/>
    <w:rsid w:val="004B5640"/>
    <w:rsid w:val="004B6502"/>
    <w:rsid w:val="004B691A"/>
    <w:rsid w:val="004C5BAF"/>
    <w:rsid w:val="004C64C2"/>
    <w:rsid w:val="004C6E47"/>
    <w:rsid w:val="004C7A04"/>
    <w:rsid w:val="004D19FA"/>
    <w:rsid w:val="004D488B"/>
    <w:rsid w:val="004D4C6F"/>
    <w:rsid w:val="004D4CDA"/>
    <w:rsid w:val="004D4EBA"/>
    <w:rsid w:val="004D6311"/>
    <w:rsid w:val="004D68AA"/>
    <w:rsid w:val="004E1122"/>
    <w:rsid w:val="004E17A7"/>
    <w:rsid w:val="004E547B"/>
    <w:rsid w:val="004F0776"/>
    <w:rsid w:val="004F3E32"/>
    <w:rsid w:val="004F3F0C"/>
    <w:rsid w:val="004F434F"/>
    <w:rsid w:val="004F52BA"/>
    <w:rsid w:val="004F7B6A"/>
    <w:rsid w:val="0050022F"/>
    <w:rsid w:val="00503270"/>
    <w:rsid w:val="005043AD"/>
    <w:rsid w:val="005043DA"/>
    <w:rsid w:val="00505002"/>
    <w:rsid w:val="00507F51"/>
    <w:rsid w:val="00510A4C"/>
    <w:rsid w:val="00512D61"/>
    <w:rsid w:val="005153D0"/>
    <w:rsid w:val="005155C4"/>
    <w:rsid w:val="00521290"/>
    <w:rsid w:val="00526029"/>
    <w:rsid w:val="00526258"/>
    <w:rsid w:val="0052666D"/>
    <w:rsid w:val="00526FF1"/>
    <w:rsid w:val="005271D2"/>
    <w:rsid w:val="005273D7"/>
    <w:rsid w:val="00527681"/>
    <w:rsid w:val="00527D6D"/>
    <w:rsid w:val="0053238C"/>
    <w:rsid w:val="00537F25"/>
    <w:rsid w:val="00542463"/>
    <w:rsid w:val="00544E83"/>
    <w:rsid w:val="005503D8"/>
    <w:rsid w:val="00552349"/>
    <w:rsid w:val="00557AEA"/>
    <w:rsid w:val="00560762"/>
    <w:rsid w:val="00565EBB"/>
    <w:rsid w:val="00567084"/>
    <w:rsid w:val="0057053C"/>
    <w:rsid w:val="00575ACA"/>
    <w:rsid w:val="00577BD1"/>
    <w:rsid w:val="005804EC"/>
    <w:rsid w:val="00580A0A"/>
    <w:rsid w:val="00580B3B"/>
    <w:rsid w:val="0058108B"/>
    <w:rsid w:val="00582546"/>
    <w:rsid w:val="00584AFF"/>
    <w:rsid w:val="0058683A"/>
    <w:rsid w:val="00591EF4"/>
    <w:rsid w:val="00595E8D"/>
    <w:rsid w:val="00597612"/>
    <w:rsid w:val="00597AED"/>
    <w:rsid w:val="00597FF0"/>
    <w:rsid w:val="005A118E"/>
    <w:rsid w:val="005A17AA"/>
    <w:rsid w:val="005A3DA4"/>
    <w:rsid w:val="005A650A"/>
    <w:rsid w:val="005A7B58"/>
    <w:rsid w:val="005B3AE0"/>
    <w:rsid w:val="005B426B"/>
    <w:rsid w:val="005B5E70"/>
    <w:rsid w:val="005B78BE"/>
    <w:rsid w:val="005C6D97"/>
    <w:rsid w:val="005C7C47"/>
    <w:rsid w:val="005D4418"/>
    <w:rsid w:val="005D67DD"/>
    <w:rsid w:val="005E05B3"/>
    <w:rsid w:val="005E06A7"/>
    <w:rsid w:val="005E125F"/>
    <w:rsid w:val="005E2EAD"/>
    <w:rsid w:val="005E3682"/>
    <w:rsid w:val="005E59DB"/>
    <w:rsid w:val="005E66B3"/>
    <w:rsid w:val="005E71CD"/>
    <w:rsid w:val="005E7A1E"/>
    <w:rsid w:val="005F1B87"/>
    <w:rsid w:val="005F3826"/>
    <w:rsid w:val="005F5B90"/>
    <w:rsid w:val="005F6AC6"/>
    <w:rsid w:val="005F6F0E"/>
    <w:rsid w:val="00601813"/>
    <w:rsid w:val="006044B7"/>
    <w:rsid w:val="00604C7E"/>
    <w:rsid w:val="00605402"/>
    <w:rsid w:val="00605EB8"/>
    <w:rsid w:val="00610409"/>
    <w:rsid w:val="00610A21"/>
    <w:rsid w:val="00611502"/>
    <w:rsid w:val="006117D7"/>
    <w:rsid w:val="00612F4E"/>
    <w:rsid w:val="0061471E"/>
    <w:rsid w:val="006148C1"/>
    <w:rsid w:val="00614EC5"/>
    <w:rsid w:val="00614EDB"/>
    <w:rsid w:val="006206A4"/>
    <w:rsid w:val="00620964"/>
    <w:rsid w:val="00620F0A"/>
    <w:rsid w:val="00622631"/>
    <w:rsid w:val="00624A9A"/>
    <w:rsid w:val="006257C4"/>
    <w:rsid w:val="006257EC"/>
    <w:rsid w:val="00625A8C"/>
    <w:rsid w:val="006265DB"/>
    <w:rsid w:val="00630A5E"/>
    <w:rsid w:val="00632322"/>
    <w:rsid w:val="00635245"/>
    <w:rsid w:val="006358EE"/>
    <w:rsid w:val="00635E1A"/>
    <w:rsid w:val="00640C38"/>
    <w:rsid w:val="00641301"/>
    <w:rsid w:val="00641B0F"/>
    <w:rsid w:val="00643AC0"/>
    <w:rsid w:val="00643E23"/>
    <w:rsid w:val="006457DC"/>
    <w:rsid w:val="006477B9"/>
    <w:rsid w:val="006504C0"/>
    <w:rsid w:val="00651D54"/>
    <w:rsid w:val="006523AB"/>
    <w:rsid w:val="006538B3"/>
    <w:rsid w:val="006563A1"/>
    <w:rsid w:val="006573C3"/>
    <w:rsid w:val="006577D2"/>
    <w:rsid w:val="00660B0C"/>
    <w:rsid w:val="00667D18"/>
    <w:rsid w:val="00667F02"/>
    <w:rsid w:val="00670CBA"/>
    <w:rsid w:val="00670F6F"/>
    <w:rsid w:val="00671B52"/>
    <w:rsid w:val="00672A06"/>
    <w:rsid w:val="00672C58"/>
    <w:rsid w:val="00672CC7"/>
    <w:rsid w:val="00673558"/>
    <w:rsid w:val="00674B30"/>
    <w:rsid w:val="00674C9B"/>
    <w:rsid w:val="006819A9"/>
    <w:rsid w:val="0068242F"/>
    <w:rsid w:val="00682C5B"/>
    <w:rsid w:val="006901B2"/>
    <w:rsid w:val="00691634"/>
    <w:rsid w:val="00692781"/>
    <w:rsid w:val="00694F7D"/>
    <w:rsid w:val="006A087C"/>
    <w:rsid w:val="006A6978"/>
    <w:rsid w:val="006B0023"/>
    <w:rsid w:val="006B0298"/>
    <w:rsid w:val="006B15F9"/>
    <w:rsid w:val="006B2BBC"/>
    <w:rsid w:val="006B375D"/>
    <w:rsid w:val="006B38AA"/>
    <w:rsid w:val="006B7FB7"/>
    <w:rsid w:val="006C0A94"/>
    <w:rsid w:val="006C1DA2"/>
    <w:rsid w:val="006C35E2"/>
    <w:rsid w:val="006C5198"/>
    <w:rsid w:val="006C58DE"/>
    <w:rsid w:val="006D1EF5"/>
    <w:rsid w:val="006D23AE"/>
    <w:rsid w:val="006D7713"/>
    <w:rsid w:val="006E0057"/>
    <w:rsid w:val="006E0A99"/>
    <w:rsid w:val="006E429E"/>
    <w:rsid w:val="006F2FBC"/>
    <w:rsid w:val="006F3B81"/>
    <w:rsid w:val="006F4BBA"/>
    <w:rsid w:val="006F621B"/>
    <w:rsid w:val="006F7B0D"/>
    <w:rsid w:val="006F7D48"/>
    <w:rsid w:val="00701EA9"/>
    <w:rsid w:val="00701FA9"/>
    <w:rsid w:val="007056E8"/>
    <w:rsid w:val="00706300"/>
    <w:rsid w:val="00706C93"/>
    <w:rsid w:val="0070705E"/>
    <w:rsid w:val="007103C5"/>
    <w:rsid w:val="00710D71"/>
    <w:rsid w:val="007120F8"/>
    <w:rsid w:val="00712ADC"/>
    <w:rsid w:val="00713D25"/>
    <w:rsid w:val="007145FB"/>
    <w:rsid w:val="0071491C"/>
    <w:rsid w:val="00714D66"/>
    <w:rsid w:val="00716F8C"/>
    <w:rsid w:val="00723DDB"/>
    <w:rsid w:val="00724292"/>
    <w:rsid w:val="00726905"/>
    <w:rsid w:val="00731327"/>
    <w:rsid w:val="00731D9F"/>
    <w:rsid w:val="00732C2F"/>
    <w:rsid w:val="00733646"/>
    <w:rsid w:val="007344F2"/>
    <w:rsid w:val="00735C35"/>
    <w:rsid w:val="00737A1B"/>
    <w:rsid w:val="007408C8"/>
    <w:rsid w:val="00742257"/>
    <w:rsid w:val="00746A49"/>
    <w:rsid w:val="00746D5B"/>
    <w:rsid w:val="00751CFE"/>
    <w:rsid w:val="00751F84"/>
    <w:rsid w:val="0075274B"/>
    <w:rsid w:val="00755F5E"/>
    <w:rsid w:val="007600F7"/>
    <w:rsid w:val="00760846"/>
    <w:rsid w:val="00760C5F"/>
    <w:rsid w:val="00762BF3"/>
    <w:rsid w:val="00764F8C"/>
    <w:rsid w:val="00765436"/>
    <w:rsid w:val="00765D80"/>
    <w:rsid w:val="007704C0"/>
    <w:rsid w:val="00783976"/>
    <w:rsid w:val="00784885"/>
    <w:rsid w:val="00784956"/>
    <w:rsid w:val="007873C1"/>
    <w:rsid w:val="0078757C"/>
    <w:rsid w:val="00790E65"/>
    <w:rsid w:val="00793197"/>
    <w:rsid w:val="007939F0"/>
    <w:rsid w:val="00793E3E"/>
    <w:rsid w:val="00793F5A"/>
    <w:rsid w:val="0079488E"/>
    <w:rsid w:val="00794B32"/>
    <w:rsid w:val="00797C77"/>
    <w:rsid w:val="007A0AE5"/>
    <w:rsid w:val="007A397F"/>
    <w:rsid w:val="007A4C4E"/>
    <w:rsid w:val="007A6741"/>
    <w:rsid w:val="007A7A10"/>
    <w:rsid w:val="007B187E"/>
    <w:rsid w:val="007B4264"/>
    <w:rsid w:val="007B4DD7"/>
    <w:rsid w:val="007C57E1"/>
    <w:rsid w:val="007C6EB1"/>
    <w:rsid w:val="007C7980"/>
    <w:rsid w:val="007D07E6"/>
    <w:rsid w:val="007D14DC"/>
    <w:rsid w:val="007D1CA9"/>
    <w:rsid w:val="007D3FA0"/>
    <w:rsid w:val="007D6167"/>
    <w:rsid w:val="007D6736"/>
    <w:rsid w:val="007D7BF2"/>
    <w:rsid w:val="007E09AC"/>
    <w:rsid w:val="007E1FC6"/>
    <w:rsid w:val="007E2835"/>
    <w:rsid w:val="007E5533"/>
    <w:rsid w:val="007E5715"/>
    <w:rsid w:val="007E63F7"/>
    <w:rsid w:val="007F014E"/>
    <w:rsid w:val="007F09A7"/>
    <w:rsid w:val="007F10D8"/>
    <w:rsid w:val="007F1268"/>
    <w:rsid w:val="007F1A8B"/>
    <w:rsid w:val="007F1D18"/>
    <w:rsid w:val="007F1DFB"/>
    <w:rsid w:val="007F2E2D"/>
    <w:rsid w:val="007F41FC"/>
    <w:rsid w:val="00801D40"/>
    <w:rsid w:val="00811D00"/>
    <w:rsid w:val="008135E8"/>
    <w:rsid w:val="00813A9C"/>
    <w:rsid w:val="00813C5B"/>
    <w:rsid w:val="00814853"/>
    <w:rsid w:val="00814B4C"/>
    <w:rsid w:val="008154D1"/>
    <w:rsid w:val="008156B0"/>
    <w:rsid w:val="00815DDD"/>
    <w:rsid w:val="0081616B"/>
    <w:rsid w:val="00820854"/>
    <w:rsid w:val="00824E4C"/>
    <w:rsid w:val="00825474"/>
    <w:rsid w:val="0083028D"/>
    <w:rsid w:val="00831B16"/>
    <w:rsid w:val="008328FB"/>
    <w:rsid w:val="008333A3"/>
    <w:rsid w:val="00833B7A"/>
    <w:rsid w:val="008344AE"/>
    <w:rsid w:val="00835DB3"/>
    <w:rsid w:val="00840E30"/>
    <w:rsid w:val="008426D6"/>
    <w:rsid w:val="00842DC1"/>
    <w:rsid w:val="0084446B"/>
    <w:rsid w:val="0084485D"/>
    <w:rsid w:val="00846100"/>
    <w:rsid w:val="0084765F"/>
    <w:rsid w:val="00852A19"/>
    <w:rsid w:val="00853F3F"/>
    <w:rsid w:val="008543CD"/>
    <w:rsid w:val="00855DC0"/>
    <w:rsid w:val="0086169E"/>
    <w:rsid w:val="008624EE"/>
    <w:rsid w:val="00864D65"/>
    <w:rsid w:val="00867FCB"/>
    <w:rsid w:val="00870293"/>
    <w:rsid w:val="008703A7"/>
    <w:rsid w:val="00876278"/>
    <w:rsid w:val="008762DD"/>
    <w:rsid w:val="008805F8"/>
    <w:rsid w:val="00880612"/>
    <w:rsid w:val="00881EE3"/>
    <w:rsid w:val="008862DF"/>
    <w:rsid w:val="0088637B"/>
    <w:rsid w:val="008926CD"/>
    <w:rsid w:val="00893460"/>
    <w:rsid w:val="008943C0"/>
    <w:rsid w:val="00895B47"/>
    <w:rsid w:val="008A0AE8"/>
    <w:rsid w:val="008A277B"/>
    <w:rsid w:val="008A35BC"/>
    <w:rsid w:val="008A576B"/>
    <w:rsid w:val="008A665E"/>
    <w:rsid w:val="008A7410"/>
    <w:rsid w:val="008B0D22"/>
    <w:rsid w:val="008B106F"/>
    <w:rsid w:val="008B2582"/>
    <w:rsid w:val="008B28B6"/>
    <w:rsid w:val="008B3C0F"/>
    <w:rsid w:val="008B45E1"/>
    <w:rsid w:val="008B60D2"/>
    <w:rsid w:val="008C0865"/>
    <w:rsid w:val="008C24C5"/>
    <w:rsid w:val="008C3454"/>
    <w:rsid w:val="008C406A"/>
    <w:rsid w:val="008C4527"/>
    <w:rsid w:val="008C476D"/>
    <w:rsid w:val="008C4FE0"/>
    <w:rsid w:val="008C65F6"/>
    <w:rsid w:val="008C6D14"/>
    <w:rsid w:val="008C7DF2"/>
    <w:rsid w:val="008D2C5D"/>
    <w:rsid w:val="008D3FDF"/>
    <w:rsid w:val="008D5B8A"/>
    <w:rsid w:val="008E01C4"/>
    <w:rsid w:val="008E0836"/>
    <w:rsid w:val="008E16A4"/>
    <w:rsid w:val="008E2C98"/>
    <w:rsid w:val="008E3A6D"/>
    <w:rsid w:val="008E3B07"/>
    <w:rsid w:val="008E42D6"/>
    <w:rsid w:val="008E5D10"/>
    <w:rsid w:val="008E642E"/>
    <w:rsid w:val="008F6866"/>
    <w:rsid w:val="009037ED"/>
    <w:rsid w:val="00905228"/>
    <w:rsid w:val="00907026"/>
    <w:rsid w:val="00910140"/>
    <w:rsid w:val="009118B7"/>
    <w:rsid w:val="00911B8E"/>
    <w:rsid w:val="0091267A"/>
    <w:rsid w:val="00915105"/>
    <w:rsid w:val="00920C9A"/>
    <w:rsid w:val="00920E64"/>
    <w:rsid w:val="0092439C"/>
    <w:rsid w:val="00931E7D"/>
    <w:rsid w:val="009352C9"/>
    <w:rsid w:val="00942446"/>
    <w:rsid w:val="00942499"/>
    <w:rsid w:val="00944254"/>
    <w:rsid w:val="00947112"/>
    <w:rsid w:val="00947876"/>
    <w:rsid w:val="00947B6B"/>
    <w:rsid w:val="00947CA1"/>
    <w:rsid w:val="009517D4"/>
    <w:rsid w:val="00952C8C"/>
    <w:rsid w:val="0095422F"/>
    <w:rsid w:val="0096033D"/>
    <w:rsid w:val="00962CF5"/>
    <w:rsid w:val="00963CD6"/>
    <w:rsid w:val="009658AD"/>
    <w:rsid w:val="00965A56"/>
    <w:rsid w:val="0097069A"/>
    <w:rsid w:val="009723AE"/>
    <w:rsid w:val="0097291C"/>
    <w:rsid w:val="00973B8E"/>
    <w:rsid w:val="00976F16"/>
    <w:rsid w:val="0097726F"/>
    <w:rsid w:val="00980180"/>
    <w:rsid w:val="009802DD"/>
    <w:rsid w:val="00980787"/>
    <w:rsid w:val="00980887"/>
    <w:rsid w:val="00983848"/>
    <w:rsid w:val="00985003"/>
    <w:rsid w:val="00986BF1"/>
    <w:rsid w:val="0098747D"/>
    <w:rsid w:val="00987C83"/>
    <w:rsid w:val="0099448C"/>
    <w:rsid w:val="009962BD"/>
    <w:rsid w:val="009A03C3"/>
    <w:rsid w:val="009A0B9D"/>
    <w:rsid w:val="009A28E1"/>
    <w:rsid w:val="009A5651"/>
    <w:rsid w:val="009B0FD0"/>
    <w:rsid w:val="009B1451"/>
    <w:rsid w:val="009B252C"/>
    <w:rsid w:val="009B5139"/>
    <w:rsid w:val="009C037C"/>
    <w:rsid w:val="009C0EF9"/>
    <w:rsid w:val="009C2BFD"/>
    <w:rsid w:val="009C3757"/>
    <w:rsid w:val="009C3B22"/>
    <w:rsid w:val="009C53D2"/>
    <w:rsid w:val="009C789A"/>
    <w:rsid w:val="009D2897"/>
    <w:rsid w:val="009D509B"/>
    <w:rsid w:val="009D5CC1"/>
    <w:rsid w:val="009D6111"/>
    <w:rsid w:val="009D7694"/>
    <w:rsid w:val="009E07A6"/>
    <w:rsid w:val="009E3819"/>
    <w:rsid w:val="009E417D"/>
    <w:rsid w:val="009F1085"/>
    <w:rsid w:val="009F1BED"/>
    <w:rsid w:val="009F3CC0"/>
    <w:rsid w:val="009F609C"/>
    <w:rsid w:val="00A007AA"/>
    <w:rsid w:val="00A00933"/>
    <w:rsid w:val="00A02FFB"/>
    <w:rsid w:val="00A0311E"/>
    <w:rsid w:val="00A036B4"/>
    <w:rsid w:val="00A03DD1"/>
    <w:rsid w:val="00A0570C"/>
    <w:rsid w:val="00A06232"/>
    <w:rsid w:val="00A0623C"/>
    <w:rsid w:val="00A069AA"/>
    <w:rsid w:val="00A07DC9"/>
    <w:rsid w:val="00A11313"/>
    <w:rsid w:val="00A1256B"/>
    <w:rsid w:val="00A178FE"/>
    <w:rsid w:val="00A17B57"/>
    <w:rsid w:val="00A21D3E"/>
    <w:rsid w:val="00A21F8A"/>
    <w:rsid w:val="00A234E5"/>
    <w:rsid w:val="00A2402F"/>
    <w:rsid w:val="00A26EAC"/>
    <w:rsid w:val="00A32C23"/>
    <w:rsid w:val="00A34390"/>
    <w:rsid w:val="00A34420"/>
    <w:rsid w:val="00A358E3"/>
    <w:rsid w:val="00A37606"/>
    <w:rsid w:val="00A400F3"/>
    <w:rsid w:val="00A40333"/>
    <w:rsid w:val="00A4039B"/>
    <w:rsid w:val="00A45CC2"/>
    <w:rsid w:val="00A5055F"/>
    <w:rsid w:val="00A528F2"/>
    <w:rsid w:val="00A53171"/>
    <w:rsid w:val="00A53A66"/>
    <w:rsid w:val="00A53B2C"/>
    <w:rsid w:val="00A5438D"/>
    <w:rsid w:val="00A5487E"/>
    <w:rsid w:val="00A54E89"/>
    <w:rsid w:val="00A5525C"/>
    <w:rsid w:val="00A5581B"/>
    <w:rsid w:val="00A55A53"/>
    <w:rsid w:val="00A61464"/>
    <w:rsid w:val="00A61D16"/>
    <w:rsid w:val="00A61F4E"/>
    <w:rsid w:val="00A6390D"/>
    <w:rsid w:val="00A65A0B"/>
    <w:rsid w:val="00A67045"/>
    <w:rsid w:val="00A70BF0"/>
    <w:rsid w:val="00A746C1"/>
    <w:rsid w:val="00A7696A"/>
    <w:rsid w:val="00A833B1"/>
    <w:rsid w:val="00A847B4"/>
    <w:rsid w:val="00A848CE"/>
    <w:rsid w:val="00A87581"/>
    <w:rsid w:val="00A90994"/>
    <w:rsid w:val="00A913CE"/>
    <w:rsid w:val="00A91A84"/>
    <w:rsid w:val="00A933D4"/>
    <w:rsid w:val="00A93480"/>
    <w:rsid w:val="00A9399F"/>
    <w:rsid w:val="00AA62DF"/>
    <w:rsid w:val="00AA6DC2"/>
    <w:rsid w:val="00AA6EBC"/>
    <w:rsid w:val="00AB0413"/>
    <w:rsid w:val="00AB0E17"/>
    <w:rsid w:val="00AB3446"/>
    <w:rsid w:val="00AB4CE8"/>
    <w:rsid w:val="00AB67BF"/>
    <w:rsid w:val="00AB738D"/>
    <w:rsid w:val="00AB7EC2"/>
    <w:rsid w:val="00AC1AD9"/>
    <w:rsid w:val="00AC40F2"/>
    <w:rsid w:val="00AC414C"/>
    <w:rsid w:val="00AC5C1E"/>
    <w:rsid w:val="00AC645D"/>
    <w:rsid w:val="00AD006A"/>
    <w:rsid w:val="00AD041B"/>
    <w:rsid w:val="00AE2577"/>
    <w:rsid w:val="00AE359A"/>
    <w:rsid w:val="00AE61DF"/>
    <w:rsid w:val="00AE677B"/>
    <w:rsid w:val="00AE7276"/>
    <w:rsid w:val="00AE781A"/>
    <w:rsid w:val="00AF078D"/>
    <w:rsid w:val="00AF1300"/>
    <w:rsid w:val="00AF30A0"/>
    <w:rsid w:val="00AF3F04"/>
    <w:rsid w:val="00AF4651"/>
    <w:rsid w:val="00AF4F4B"/>
    <w:rsid w:val="00AF58F1"/>
    <w:rsid w:val="00AF59B7"/>
    <w:rsid w:val="00B000F7"/>
    <w:rsid w:val="00B02A51"/>
    <w:rsid w:val="00B02CC7"/>
    <w:rsid w:val="00B03CD8"/>
    <w:rsid w:val="00B0616D"/>
    <w:rsid w:val="00B06E24"/>
    <w:rsid w:val="00B07EE3"/>
    <w:rsid w:val="00B111CC"/>
    <w:rsid w:val="00B11886"/>
    <w:rsid w:val="00B13C66"/>
    <w:rsid w:val="00B1458C"/>
    <w:rsid w:val="00B17417"/>
    <w:rsid w:val="00B20FA8"/>
    <w:rsid w:val="00B2349A"/>
    <w:rsid w:val="00B23A9A"/>
    <w:rsid w:val="00B2611F"/>
    <w:rsid w:val="00B34B25"/>
    <w:rsid w:val="00B34D52"/>
    <w:rsid w:val="00B350CC"/>
    <w:rsid w:val="00B35E33"/>
    <w:rsid w:val="00B36035"/>
    <w:rsid w:val="00B37E87"/>
    <w:rsid w:val="00B441CF"/>
    <w:rsid w:val="00B44C42"/>
    <w:rsid w:val="00B468E9"/>
    <w:rsid w:val="00B46C05"/>
    <w:rsid w:val="00B476C8"/>
    <w:rsid w:val="00B51566"/>
    <w:rsid w:val="00B52848"/>
    <w:rsid w:val="00B539BB"/>
    <w:rsid w:val="00B5421C"/>
    <w:rsid w:val="00B56521"/>
    <w:rsid w:val="00B60717"/>
    <w:rsid w:val="00B6401C"/>
    <w:rsid w:val="00B64174"/>
    <w:rsid w:val="00B65868"/>
    <w:rsid w:val="00B659D0"/>
    <w:rsid w:val="00B6616F"/>
    <w:rsid w:val="00B67CC4"/>
    <w:rsid w:val="00B70198"/>
    <w:rsid w:val="00B80A32"/>
    <w:rsid w:val="00B83C10"/>
    <w:rsid w:val="00B84743"/>
    <w:rsid w:val="00B85269"/>
    <w:rsid w:val="00B86BB3"/>
    <w:rsid w:val="00B937BF"/>
    <w:rsid w:val="00B93ABC"/>
    <w:rsid w:val="00B954F7"/>
    <w:rsid w:val="00B96580"/>
    <w:rsid w:val="00B9686B"/>
    <w:rsid w:val="00B96F17"/>
    <w:rsid w:val="00B97186"/>
    <w:rsid w:val="00BA0257"/>
    <w:rsid w:val="00BA0362"/>
    <w:rsid w:val="00BA7370"/>
    <w:rsid w:val="00BA79C9"/>
    <w:rsid w:val="00BB5616"/>
    <w:rsid w:val="00BB64EF"/>
    <w:rsid w:val="00BB6D26"/>
    <w:rsid w:val="00BB786E"/>
    <w:rsid w:val="00BC4388"/>
    <w:rsid w:val="00BC6276"/>
    <w:rsid w:val="00BC786D"/>
    <w:rsid w:val="00BC79EB"/>
    <w:rsid w:val="00BC7A37"/>
    <w:rsid w:val="00BD03C4"/>
    <w:rsid w:val="00BD0DA3"/>
    <w:rsid w:val="00BE1FFC"/>
    <w:rsid w:val="00BE2B77"/>
    <w:rsid w:val="00BE3381"/>
    <w:rsid w:val="00BE3FE2"/>
    <w:rsid w:val="00BE4626"/>
    <w:rsid w:val="00BE6B83"/>
    <w:rsid w:val="00BF0CC7"/>
    <w:rsid w:val="00BF11C7"/>
    <w:rsid w:val="00BF2260"/>
    <w:rsid w:val="00BF4DC1"/>
    <w:rsid w:val="00BF518D"/>
    <w:rsid w:val="00BF55B6"/>
    <w:rsid w:val="00C003AF"/>
    <w:rsid w:val="00C04574"/>
    <w:rsid w:val="00C0553A"/>
    <w:rsid w:val="00C06300"/>
    <w:rsid w:val="00C065CB"/>
    <w:rsid w:val="00C10D65"/>
    <w:rsid w:val="00C10D6C"/>
    <w:rsid w:val="00C1162D"/>
    <w:rsid w:val="00C11E90"/>
    <w:rsid w:val="00C134EA"/>
    <w:rsid w:val="00C1514F"/>
    <w:rsid w:val="00C16CC0"/>
    <w:rsid w:val="00C21678"/>
    <w:rsid w:val="00C23215"/>
    <w:rsid w:val="00C24D63"/>
    <w:rsid w:val="00C25222"/>
    <w:rsid w:val="00C271F1"/>
    <w:rsid w:val="00C30F68"/>
    <w:rsid w:val="00C31B1F"/>
    <w:rsid w:val="00C33A80"/>
    <w:rsid w:val="00C353A3"/>
    <w:rsid w:val="00C41EFB"/>
    <w:rsid w:val="00C42117"/>
    <w:rsid w:val="00C44274"/>
    <w:rsid w:val="00C45413"/>
    <w:rsid w:val="00C45BEE"/>
    <w:rsid w:val="00C4764A"/>
    <w:rsid w:val="00C47CEA"/>
    <w:rsid w:val="00C47FF0"/>
    <w:rsid w:val="00C50235"/>
    <w:rsid w:val="00C50EAF"/>
    <w:rsid w:val="00C5244D"/>
    <w:rsid w:val="00C53141"/>
    <w:rsid w:val="00C539C8"/>
    <w:rsid w:val="00C606F7"/>
    <w:rsid w:val="00C618DE"/>
    <w:rsid w:val="00C62B8A"/>
    <w:rsid w:val="00C6407C"/>
    <w:rsid w:val="00C6447D"/>
    <w:rsid w:val="00C64CF3"/>
    <w:rsid w:val="00C6576F"/>
    <w:rsid w:val="00C65999"/>
    <w:rsid w:val="00C66444"/>
    <w:rsid w:val="00C67B39"/>
    <w:rsid w:val="00C718F0"/>
    <w:rsid w:val="00C73B04"/>
    <w:rsid w:val="00C74873"/>
    <w:rsid w:val="00C75071"/>
    <w:rsid w:val="00C8058B"/>
    <w:rsid w:val="00C80731"/>
    <w:rsid w:val="00C828E0"/>
    <w:rsid w:val="00C86F32"/>
    <w:rsid w:val="00C940B0"/>
    <w:rsid w:val="00C95FCE"/>
    <w:rsid w:val="00CA09BA"/>
    <w:rsid w:val="00CA20E4"/>
    <w:rsid w:val="00CA26A6"/>
    <w:rsid w:val="00CA7252"/>
    <w:rsid w:val="00CA7813"/>
    <w:rsid w:val="00CB018A"/>
    <w:rsid w:val="00CB09E3"/>
    <w:rsid w:val="00CB1DD7"/>
    <w:rsid w:val="00CB2C38"/>
    <w:rsid w:val="00CB41BE"/>
    <w:rsid w:val="00CB579C"/>
    <w:rsid w:val="00CC1047"/>
    <w:rsid w:val="00CC1A37"/>
    <w:rsid w:val="00CC6DE2"/>
    <w:rsid w:val="00CC7454"/>
    <w:rsid w:val="00CD1F34"/>
    <w:rsid w:val="00CD2F3D"/>
    <w:rsid w:val="00CD3829"/>
    <w:rsid w:val="00CD443A"/>
    <w:rsid w:val="00CD4639"/>
    <w:rsid w:val="00CD70DE"/>
    <w:rsid w:val="00CD71C5"/>
    <w:rsid w:val="00CE1FE3"/>
    <w:rsid w:val="00CE332D"/>
    <w:rsid w:val="00CE4F1A"/>
    <w:rsid w:val="00CF0007"/>
    <w:rsid w:val="00CF1C53"/>
    <w:rsid w:val="00CF1D54"/>
    <w:rsid w:val="00CF2148"/>
    <w:rsid w:val="00CF62E4"/>
    <w:rsid w:val="00CF6666"/>
    <w:rsid w:val="00D06BD2"/>
    <w:rsid w:val="00D06D0B"/>
    <w:rsid w:val="00D104D4"/>
    <w:rsid w:val="00D142F6"/>
    <w:rsid w:val="00D14A7B"/>
    <w:rsid w:val="00D15CA3"/>
    <w:rsid w:val="00D17963"/>
    <w:rsid w:val="00D1796C"/>
    <w:rsid w:val="00D228FF"/>
    <w:rsid w:val="00D2333C"/>
    <w:rsid w:val="00D26543"/>
    <w:rsid w:val="00D30DB7"/>
    <w:rsid w:val="00D314CE"/>
    <w:rsid w:val="00D33724"/>
    <w:rsid w:val="00D342BD"/>
    <w:rsid w:val="00D435B1"/>
    <w:rsid w:val="00D43D64"/>
    <w:rsid w:val="00D43F38"/>
    <w:rsid w:val="00D46AC7"/>
    <w:rsid w:val="00D4746A"/>
    <w:rsid w:val="00D47D5F"/>
    <w:rsid w:val="00D6169D"/>
    <w:rsid w:val="00D6197A"/>
    <w:rsid w:val="00D625CF"/>
    <w:rsid w:val="00D62E65"/>
    <w:rsid w:val="00D639E6"/>
    <w:rsid w:val="00D65DEC"/>
    <w:rsid w:val="00D67A50"/>
    <w:rsid w:val="00D70D06"/>
    <w:rsid w:val="00D73AD0"/>
    <w:rsid w:val="00D74AFC"/>
    <w:rsid w:val="00D75785"/>
    <w:rsid w:val="00D75C61"/>
    <w:rsid w:val="00D77F30"/>
    <w:rsid w:val="00D80133"/>
    <w:rsid w:val="00D8040A"/>
    <w:rsid w:val="00D81B09"/>
    <w:rsid w:val="00D83C5C"/>
    <w:rsid w:val="00D847BC"/>
    <w:rsid w:val="00D8673F"/>
    <w:rsid w:val="00D87C2B"/>
    <w:rsid w:val="00D87F65"/>
    <w:rsid w:val="00D9257D"/>
    <w:rsid w:val="00D93D11"/>
    <w:rsid w:val="00D96F1C"/>
    <w:rsid w:val="00DA098C"/>
    <w:rsid w:val="00DA2C4A"/>
    <w:rsid w:val="00DA401D"/>
    <w:rsid w:val="00DA4198"/>
    <w:rsid w:val="00DA66B4"/>
    <w:rsid w:val="00DA7720"/>
    <w:rsid w:val="00DB5AC4"/>
    <w:rsid w:val="00DB68D2"/>
    <w:rsid w:val="00DB6B68"/>
    <w:rsid w:val="00DB7AAC"/>
    <w:rsid w:val="00DC0B8A"/>
    <w:rsid w:val="00DC292F"/>
    <w:rsid w:val="00DC2DAB"/>
    <w:rsid w:val="00DC41F4"/>
    <w:rsid w:val="00DC7720"/>
    <w:rsid w:val="00DC7DAA"/>
    <w:rsid w:val="00DD3A23"/>
    <w:rsid w:val="00DD7CA5"/>
    <w:rsid w:val="00DE15BF"/>
    <w:rsid w:val="00DE26DE"/>
    <w:rsid w:val="00DE4412"/>
    <w:rsid w:val="00DF16CD"/>
    <w:rsid w:val="00DF4F56"/>
    <w:rsid w:val="00E005E1"/>
    <w:rsid w:val="00E0129F"/>
    <w:rsid w:val="00E018B5"/>
    <w:rsid w:val="00E046C6"/>
    <w:rsid w:val="00E06F65"/>
    <w:rsid w:val="00E16472"/>
    <w:rsid w:val="00E175BA"/>
    <w:rsid w:val="00E21254"/>
    <w:rsid w:val="00E257B3"/>
    <w:rsid w:val="00E264EF"/>
    <w:rsid w:val="00E3046D"/>
    <w:rsid w:val="00E31308"/>
    <w:rsid w:val="00E31736"/>
    <w:rsid w:val="00E32D7C"/>
    <w:rsid w:val="00E3420A"/>
    <w:rsid w:val="00E34DC7"/>
    <w:rsid w:val="00E358CC"/>
    <w:rsid w:val="00E3735D"/>
    <w:rsid w:val="00E377A6"/>
    <w:rsid w:val="00E42416"/>
    <w:rsid w:val="00E4716F"/>
    <w:rsid w:val="00E51197"/>
    <w:rsid w:val="00E52975"/>
    <w:rsid w:val="00E5319A"/>
    <w:rsid w:val="00E53E1E"/>
    <w:rsid w:val="00E544AC"/>
    <w:rsid w:val="00E55714"/>
    <w:rsid w:val="00E57490"/>
    <w:rsid w:val="00E57D1D"/>
    <w:rsid w:val="00E62344"/>
    <w:rsid w:val="00E63F6F"/>
    <w:rsid w:val="00E647C4"/>
    <w:rsid w:val="00E64DD1"/>
    <w:rsid w:val="00E73252"/>
    <w:rsid w:val="00E73FDA"/>
    <w:rsid w:val="00E744DB"/>
    <w:rsid w:val="00E81440"/>
    <w:rsid w:val="00E82675"/>
    <w:rsid w:val="00E82810"/>
    <w:rsid w:val="00E84D5F"/>
    <w:rsid w:val="00E85E44"/>
    <w:rsid w:val="00E877D5"/>
    <w:rsid w:val="00E938A7"/>
    <w:rsid w:val="00E93936"/>
    <w:rsid w:val="00E96079"/>
    <w:rsid w:val="00EA0D39"/>
    <w:rsid w:val="00EA1643"/>
    <w:rsid w:val="00EA4EB6"/>
    <w:rsid w:val="00EB17F2"/>
    <w:rsid w:val="00EB1F6A"/>
    <w:rsid w:val="00EB7B40"/>
    <w:rsid w:val="00EC0D18"/>
    <w:rsid w:val="00EC6B7B"/>
    <w:rsid w:val="00ED05FF"/>
    <w:rsid w:val="00ED7D80"/>
    <w:rsid w:val="00EE0900"/>
    <w:rsid w:val="00EE210D"/>
    <w:rsid w:val="00EE3528"/>
    <w:rsid w:val="00EE429E"/>
    <w:rsid w:val="00EE48E5"/>
    <w:rsid w:val="00EE5A3E"/>
    <w:rsid w:val="00EE6D44"/>
    <w:rsid w:val="00EE7C1A"/>
    <w:rsid w:val="00EF3897"/>
    <w:rsid w:val="00F00FDD"/>
    <w:rsid w:val="00F01D33"/>
    <w:rsid w:val="00F05276"/>
    <w:rsid w:val="00F07AD4"/>
    <w:rsid w:val="00F07D9D"/>
    <w:rsid w:val="00F106BC"/>
    <w:rsid w:val="00F15993"/>
    <w:rsid w:val="00F166CE"/>
    <w:rsid w:val="00F1744D"/>
    <w:rsid w:val="00F200FE"/>
    <w:rsid w:val="00F2145E"/>
    <w:rsid w:val="00F22927"/>
    <w:rsid w:val="00F24F53"/>
    <w:rsid w:val="00F34EBF"/>
    <w:rsid w:val="00F36E00"/>
    <w:rsid w:val="00F37B66"/>
    <w:rsid w:val="00F37E81"/>
    <w:rsid w:val="00F41842"/>
    <w:rsid w:val="00F41E30"/>
    <w:rsid w:val="00F45424"/>
    <w:rsid w:val="00F509DD"/>
    <w:rsid w:val="00F51FBA"/>
    <w:rsid w:val="00F52683"/>
    <w:rsid w:val="00F52C7B"/>
    <w:rsid w:val="00F54E10"/>
    <w:rsid w:val="00F60209"/>
    <w:rsid w:val="00F61F70"/>
    <w:rsid w:val="00F6220A"/>
    <w:rsid w:val="00F668B6"/>
    <w:rsid w:val="00F67752"/>
    <w:rsid w:val="00F72094"/>
    <w:rsid w:val="00F7279F"/>
    <w:rsid w:val="00F72EBF"/>
    <w:rsid w:val="00F75FCC"/>
    <w:rsid w:val="00F80810"/>
    <w:rsid w:val="00F82310"/>
    <w:rsid w:val="00F835AD"/>
    <w:rsid w:val="00F92ED6"/>
    <w:rsid w:val="00F92F21"/>
    <w:rsid w:val="00FA1F81"/>
    <w:rsid w:val="00FA4DA5"/>
    <w:rsid w:val="00FB05D4"/>
    <w:rsid w:val="00FB1893"/>
    <w:rsid w:val="00FB1C43"/>
    <w:rsid w:val="00FB3B32"/>
    <w:rsid w:val="00FB4448"/>
    <w:rsid w:val="00FB4DA9"/>
    <w:rsid w:val="00FB5D62"/>
    <w:rsid w:val="00FC23B7"/>
    <w:rsid w:val="00FC306F"/>
    <w:rsid w:val="00FC32E5"/>
    <w:rsid w:val="00FC6334"/>
    <w:rsid w:val="00FD03C1"/>
    <w:rsid w:val="00FD20CA"/>
    <w:rsid w:val="00FD27F9"/>
    <w:rsid w:val="00FD41E1"/>
    <w:rsid w:val="00FD424F"/>
    <w:rsid w:val="00FD43E3"/>
    <w:rsid w:val="00FD6440"/>
    <w:rsid w:val="00FE1FE1"/>
    <w:rsid w:val="00FE3A42"/>
    <w:rsid w:val="00FE3F65"/>
    <w:rsid w:val="00FF1EAF"/>
    <w:rsid w:val="00FF268A"/>
    <w:rsid w:val="00FF446C"/>
    <w:rsid w:val="00FF45E3"/>
    <w:rsid w:val="00FF4A1A"/>
    <w:rsid w:val="00FF5C20"/>
    <w:rsid w:val="00FF78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DA1DD54-6A8A-4E87-9C07-5F9407EA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6D5B"/>
    <w:pPr>
      <w:suppressAutoHyphens/>
    </w:pPr>
    <w:rPr>
      <w:sz w:val="20"/>
      <w:szCs w:val="20"/>
      <w:lang w:eastAsia="ar-SA"/>
    </w:rPr>
  </w:style>
  <w:style w:type="paragraph" w:styleId="Nagwek1">
    <w:name w:val="heading 1"/>
    <w:basedOn w:val="Normalny"/>
    <w:next w:val="Normalny"/>
    <w:link w:val="Nagwek1Znak"/>
    <w:uiPriority w:val="99"/>
    <w:qFormat/>
    <w:rsid w:val="00B64174"/>
    <w:pPr>
      <w:keepNext/>
      <w:tabs>
        <w:tab w:val="num" w:pos="0"/>
      </w:tabs>
      <w:outlineLvl w:val="0"/>
    </w:pPr>
    <w:rPr>
      <w:b/>
      <w:sz w:val="24"/>
    </w:rPr>
  </w:style>
  <w:style w:type="paragraph" w:styleId="Nagwek2">
    <w:name w:val="heading 2"/>
    <w:basedOn w:val="Normalny"/>
    <w:next w:val="Normalny"/>
    <w:link w:val="Nagwek2Znak"/>
    <w:uiPriority w:val="99"/>
    <w:qFormat/>
    <w:rsid w:val="00B64174"/>
    <w:pPr>
      <w:keepNext/>
      <w:tabs>
        <w:tab w:val="num" w:pos="0"/>
      </w:tabs>
      <w:spacing w:line="360" w:lineRule="auto"/>
      <w:ind w:right="567"/>
      <w:outlineLvl w:val="1"/>
    </w:pPr>
    <w:rPr>
      <w:b/>
      <w:sz w:val="24"/>
    </w:rPr>
  </w:style>
  <w:style w:type="paragraph" w:styleId="Nagwek3">
    <w:name w:val="heading 3"/>
    <w:basedOn w:val="Normalny"/>
    <w:next w:val="Normalny"/>
    <w:link w:val="Nagwek3Znak"/>
    <w:uiPriority w:val="99"/>
    <w:qFormat/>
    <w:rsid w:val="00B64174"/>
    <w:pPr>
      <w:keepNext/>
      <w:tabs>
        <w:tab w:val="num" w:pos="0"/>
      </w:tabs>
      <w:outlineLvl w:val="2"/>
    </w:pPr>
    <w:rPr>
      <w:sz w:val="28"/>
    </w:rPr>
  </w:style>
  <w:style w:type="paragraph" w:styleId="Nagwek4">
    <w:name w:val="heading 4"/>
    <w:basedOn w:val="Normalny"/>
    <w:next w:val="Normalny"/>
    <w:link w:val="Nagwek4Znak"/>
    <w:uiPriority w:val="99"/>
    <w:qFormat/>
    <w:rsid w:val="00B64174"/>
    <w:pPr>
      <w:keepNext/>
      <w:tabs>
        <w:tab w:val="num" w:pos="0"/>
      </w:tabs>
      <w:outlineLvl w:val="3"/>
    </w:pPr>
    <w:rPr>
      <w:b/>
      <w:sz w:val="28"/>
    </w:rPr>
  </w:style>
  <w:style w:type="paragraph" w:styleId="Nagwek5">
    <w:name w:val="heading 5"/>
    <w:basedOn w:val="Normalny"/>
    <w:next w:val="Normalny"/>
    <w:link w:val="Nagwek5Znak"/>
    <w:uiPriority w:val="99"/>
    <w:qFormat/>
    <w:rsid w:val="00B64174"/>
    <w:pPr>
      <w:keepNext/>
      <w:tabs>
        <w:tab w:val="num" w:pos="0"/>
      </w:tabs>
      <w:jc w:val="center"/>
      <w:outlineLvl w:val="4"/>
    </w:pPr>
    <w:rPr>
      <w:b/>
      <w:sz w:val="28"/>
    </w:rPr>
  </w:style>
  <w:style w:type="paragraph" w:styleId="Nagwek6">
    <w:name w:val="heading 6"/>
    <w:basedOn w:val="Normalny"/>
    <w:next w:val="Normalny"/>
    <w:link w:val="Nagwek6Znak"/>
    <w:uiPriority w:val="99"/>
    <w:qFormat/>
    <w:rsid w:val="00B64174"/>
    <w:pPr>
      <w:keepNext/>
      <w:tabs>
        <w:tab w:val="num" w:pos="0"/>
      </w:tabs>
      <w:jc w:val="both"/>
      <w:outlineLvl w:val="5"/>
    </w:pPr>
    <w:rPr>
      <w:b/>
      <w:sz w:val="24"/>
    </w:rPr>
  </w:style>
  <w:style w:type="paragraph" w:styleId="Nagwek7">
    <w:name w:val="heading 7"/>
    <w:basedOn w:val="Normalny"/>
    <w:next w:val="Normalny"/>
    <w:link w:val="Nagwek7Znak"/>
    <w:uiPriority w:val="99"/>
    <w:qFormat/>
    <w:rsid w:val="00B64174"/>
    <w:pPr>
      <w:keepNext/>
      <w:tabs>
        <w:tab w:val="num" w:pos="0"/>
      </w:tabs>
      <w:jc w:val="center"/>
      <w:outlineLvl w:val="6"/>
    </w:pPr>
    <w:rPr>
      <w:rFonts w:ascii="Tahoma" w:hAnsi="Tahoma"/>
      <w:sz w:val="24"/>
    </w:rPr>
  </w:style>
  <w:style w:type="paragraph" w:styleId="Nagwek8">
    <w:name w:val="heading 8"/>
    <w:basedOn w:val="Normalny"/>
    <w:next w:val="Normalny"/>
    <w:link w:val="Nagwek8Znak1"/>
    <w:uiPriority w:val="99"/>
    <w:qFormat/>
    <w:rsid w:val="00B64174"/>
    <w:pPr>
      <w:keepNext/>
      <w:tabs>
        <w:tab w:val="num" w:pos="0"/>
      </w:tabs>
      <w:jc w:val="right"/>
      <w:outlineLvl w:val="7"/>
    </w:pPr>
    <w:rPr>
      <w:sz w:val="24"/>
    </w:rPr>
  </w:style>
  <w:style w:type="paragraph" w:styleId="Nagwek9">
    <w:name w:val="heading 9"/>
    <w:basedOn w:val="Normalny"/>
    <w:next w:val="Normalny"/>
    <w:link w:val="Nagwek9Znak"/>
    <w:uiPriority w:val="99"/>
    <w:qFormat/>
    <w:rsid w:val="00B64174"/>
    <w:pPr>
      <w:keepNext/>
      <w:tabs>
        <w:tab w:val="num" w:pos="0"/>
      </w:tabs>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6450"/>
    <w:rPr>
      <w:rFonts w:asciiTheme="majorHAnsi" w:eastAsiaTheme="majorEastAsia" w:hAnsiTheme="majorHAnsi" w:cstheme="majorBidi"/>
      <w:b/>
      <w:bCs/>
      <w:kern w:val="32"/>
      <w:sz w:val="32"/>
      <w:szCs w:val="32"/>
      <w:lang w:eastAsia="ar-SA"/>
    </w:rPr>
  </w:style>
  <w:style w:type="character" w:customStyle="1" w:styleId="Nagwek2Znak">
    <w:name w:val="Nagłówek 2 Znak"/>
    <w:basedOn w:val="Domylnaczcionkaakapitu"/>
    <w:link w:val="Nagwek2"/>
    <w:uiPriority w:val="9"/>
    <w:semiHidden/>
    <w:rsid w:val="006E6450"/>
    <w:rPr>
      <w:rFonts w:asciiTheme="majorHAnsi" w:eastAsiaTheme="majorEastAsia" w:hAnsiTheme="majorHAnsi" w:cstheme="majorBidi"/>
      <w:b/>
      <w:bCs/>
      <w:i/>
      <w:iCs/>
      <w:sz w:val="28"/>
      <w:szCs w:val="28"/>
      <w:lang w:eastAsia="ar-SA"/>
    </w:rPr>
  </w:style>
  <w:style w:type="character" w:customStyle="1" w:styleId="Nagwek3Znak">
    <w:name w:val="Nagłówek 3 Znak"/>
    <w:basedOn w:val="Domylnaczcionkaakapitu"/>
    <w:link w:val="Nagwek3"/>
    <w:uiPriority w:val="9"/>
    <w:semiHidden/>
    <w:rsid w:val="006E6450"/>
    <w:rPr>
      <w:rFonts w:asciiTheme="majorHAnsi" w:eastAsiaTheme="majorEastAsia" w:hAnsiTheme="majorHAnsi" w:cstheme="majorBidi"/>
      <w:b/>
      <w:bCs/>
      <w:sz w:val="26"/>
      <w:szCs w:val="26"/>
      <w:lang w:eastAsia="ar-SA"/>
    </w:rPr>
  </w:style>
  <w:style w:type="character" w:customStyle="1" w:styleId="Nagwek4Znak">
    <w:name w:val="Nagłówek 4 Znak"/>
    <w:basedOn w:val="Domylnaczcionkaakapitu"/>
    <w:link w:val="Nagwek4"/>
    <w:uiPriority w:val="9"/>
    <w:semiHidden/>
    <w:rsid w:val="006E6450"/>
    <w:rPr>
      <w:rFonts w:asciiTheme="minorHAnsi" w:eastAsiaTheme="minorEastAsia" w:hAnsiTheme="minorHAnsi" w:cstheme="minorBidi"/>
      <w:b/>
      <w:bCs/>
      <w:sz w:val="28"/>
      <w:szCs w:val="28"/>
      <w:lang w:eastAsia="ar-SA"/>
    </w:rPr>
  </w:style>
  <w:style w:type="character" w:customStyle="1" w:styleId="Nagwek5Znak">
    <w:name w:val="Nagłówek 5 Znak"/>
    <w:basedOn w:val="Domylnaczcionkaakapitu"/>
    <w:link w:val="Nagwek5"/>
    <w:uiPriority w:val="9"/>
    <w:semiHidden/>
    <w:rsid w:val="006E6450"/>
    <w:rPr>
      <w:rFonts w:asciiTheme="minorHAnsi" w:eastAsiaTheme="minorEastAsia" w:hAnsiTheme="minorHAnsi" w:cstheme="minorBidi"/>
      <w:b/>
      <w:bCs/>
      <w:i/>
      <w:iCs/>
      <w:sz w:val="26"/>
      <w:szCs w:val="26"/>
      <w:lang w:eastAsia="ar-SA"/>
    </w:rPr>
  </w:style>
  <w:style w:type="character" w:customStyle="1" w:styleId="Nagwek6Znak">
    <w:name w:val="Nagłówek 6 Znak"/>
    <w:basedOn w:val="Domylnaczcionkaakapitu"/>
    <w:link w:val="Nagwek6"/>
    <w:uiPriority w:val="9"/>
    <w:semiHidden/>
    <w:rsid w:val="006E6450"/>
    <w:rPr>
      <w:rFonts w:asciiTheme="minorHAnsi" w:eastAsiaTheme="minorEastAsia" w:hAnsiTheme="minorHAnsi" w:cstheme="minorBidi"/>
      <w:b/>
      <w:bCs/>
      <w:lang w:eastAsia="ar-SA"/>
    </w:rPr>
  </w:style>
  <w:style w:type="character" w:customStyle="1" w:styleId="Nagwek7Znak">
    <w:name w:val="Nagłówek 7 Znak"/>
    <w:basedOn w:val="Domylnaczcionkaakapitu"/>
    <w:link w:val="Nagwek7"/>
    <w:uiPriority w:val="9"/>
    <w:semiHidden/>
    <w:rsid w:val="006E6450"/>
    <w:rPr>
      <w:rFonts w:asciiTheme="minorHAnsi" w:eastAsiaTheme="minorEastAsia" w:hAnsiTheme="minorHAnsi" w:cstheme="minorBidi"/>
      <w:sz w:val="24"/>
      <w:szCs w:val="24"/>
      <w:lang w:eastAsia="ar-SA"/>
    </w:rPr>
  </w:style>
  <w:style w:type="character" w:customStyle="1" w:styleId="Nagwek8Znak1">
    <w:name w:val="Nagłówek 8 Znak1"/>
    <w:basedOn w:val="Domylnaczcionkaakapitu"/>
    <w:link w:val="Nagwek8"/>
    <w:uiPriority w:val="9"/>
    <w:semiHidden/>
    <w:rsid w:val="006E6450"/>
    <w:rPr>
      <w:rFonts w:asciiTheme="minorHAnsi" w:eastAsiaTheme="minorEastAsia" w:hAnsiTheme="minorHAnsi" w:cstheme="minorBidi"/>
      <w:i/>
      <w:iCs/>
      <w:sz w:val="24"/>
      <w:szCs w:val="24"/>
      <w:lang w:eastAsia="ar-SA"/>
    </w:rPr>
  </w:style>
  <w:style w:type="character" w:customStyle="1" w:styleId="Nagwek9Znak">
    <w:name w:val="Nagłówek 9 Znak"/>
    <w:basedOn w:val="Domylnaczcionkaakapitu"/>
    <w:link w:val="Nagwek9"/>
    <w:uiPriority w:val="9"/>
    <w:semiHidden/>
    <w:rsid w:val="006E6450"/>
    <w:rPr>
      <w:rFonts w:asciiTheme="majorHAnsi" w:eastAsiaTheme="majorEastAsia" w:hAnsiTheme="majorHAnsi" w:cstheme="majorBidi"/>
      <w:lang w:eastAsia="ar-SA"/>
    </w:rPr>
  </w:style>
  <w:style w:type="character" w:customStyle="1" w:styleId="WW8Num3z0">
    <w:name w:val="WW8Num3z0"/>
    <w:uiPriority w:val="99"/>
    <w:rsid w:val="00B64174"/>
    <w:rPr>
      <w:rFonts w:ascii="Times New Roman" w:hAnsi="Times New Roman"/>
    </w:rPr>
  </w:style>
  <w:style w:type="character" w:customStyle="1" w:styleId="WW8Num4z0">
    <w:name w:val="WW8Num4z0"/>
    <w:uiPriority w:val="99"/>
    <w:rsid w:val="00B64174"/>
    <w:rPr>
      <w:rFonts w:ascii="Times New Roman" w:hAnsi="Times New Roman"/>
    </w:rPr>
  </w:style>
  <w:style w:type="character" w:customStyle="1" w:styleId="WW8Num7z0">
    <w:name w:val="WW8Num7z0"/>
    <w:uiPriority w:val="99"/>
    <w:rsid w:val="00B64174"/>
  </w:style>
  <w:style w:type="character" w:customStyle="1" w:styleId="WW8Num8z0">
    <w:name w:val="WW8Num8z0"/>
    <w:uiPriority w:val="99"/>
    <w:rsid w:val="00B64174"/>
    <w:rPr>
      <w:rFonts w:ascii="Symbol" w:hAnsi="Symbol"/>
    </w:rPr>
  </w:style>
  <w:style w:type="character" w:customStyle="1" w:styleId="WW8Num10z0">
    <w:name w:val="WW8Num10z0"/>
    <w:uiPriority w:val="99"/>
    <w:rsid w:val="00B64174"/>
  </w:style>
  <w:style w:type="character" w:customStyle="1" w:styleId="WW8Num10z1">
    <w:name w:val="WW8Num10z1"/>
    <w:uiPriority w:val="99"/>
    <w:rsid w:val="00B64174"/>
    <w:rPr>
      <w:rFonts w:ascii="Times New Roman" w:hAnsi="Times New Roman"/>
    </w:rPr>
  </w:style>
  <w:style w:type="character" w:customStyle="1" w:styleId="WW8Num10z2">
    <w:name w:val="WW8Num10z2"/>
    <w:uiPriority w:val="99"/>
    <w:rsid w:val="00B64174"/>
    <w:rPr>
      <w:rFonts w:ascii="Wingdings" w:hAnsi="Wingdings"/>
    </w:rPr>
  </w:style>
  <w:style w:type="character" w:customStyle="1" w:styleId="WW8Num10z4">
    <w:name w:val="WW8Num10z4"/>
    <w:uiPriority w:val="99"/>
    <w:rsid w:val="00B64174"/>
    <w:rPr>
      <w:rFonts w:ascii="Courier New" w:hAnsi="Courier New"/>
    </w:rPr>
  </w:style>
  <w:style w:type="character" w:customStyle="1" w:styleId="WW8Num11z1">
    <w:name w:val="WW8Num11z1"/>
    <w:uiPriority w:val="99"/>
    <w:rsid w:val="00B64174"/>
    <w:rPr>
      <w:b/>
      <w:sz w:val="24"/>
    </w:rPr>
  </w:style>
  <w:style w:type="character" w:customStyle="1" w:styleId="WW8Num12z0">
    <w:name w:val="WW8Num12z0"/>
    <w:uiPriority w:val="99"/>
    <w:rsid w:val="00B64174"/>
    <w:rPr>
      <w:rFonts w:ascii="Times New Roman" w:hAnsi="Times New Roman"/>
    </w:rPr>
  </w:style>
  <w:style w:type="character" w:customStyle="1" w:styleId="WW8Num14z1">
    <w:name w:val="WW8Num14z1"/>
    <w:uiPriority w:val="99"/>
    <w:rsid w:val="00B64174"/>
    <w:rPr>
      <w:color w:val="000000"/>
    </w:rPr>
  </w:style>
  <w:style w:type="character" w:customStyle="1" w:styleId="WW8Num15z0">
    <w:name w:val="WW8Num15z0"/>
    <w:uiPriority w:val="99"/>
    <w:rsid w:val="00B64174"/>
    <w:rPr>
      <w:rFonts w:ascii="Times New Roman" w:hAnsi="Times New Roman"/>
    </w:rPr>
  </w:style>
  <w:style w:type="character" w:customStyle="1" w:styleId="WW8Num16z0">
    <w:name w:val="WW8Num16z0"/>
    <w:uiPriority w:val="99"/>
    <w:rsid w:val="00B64174"/>
  </w:style>
  <w:style w:type="character" w:customStyle="1" w:styleId="WW8Num22z0">
    <w:name w:val="WW8Num22z0"/>
    <w:uiPriority w:val="99"/>
    <w:rsid w:val="00B64174"/>
    <w:rPr>
      <w:rFonts w:ascii="Times New Roman" w:hAnsi="Times New Roman"/>
    </w:rPr>
  </w:style>
  <w:style w:type="character" w:customStyle="1" w:styleId="WW8Num25z0">
    <w:name w:val="WW8Num25z0"/>
    <w:uiPriority w:val="99"/>
    <w:rsid w:val="00B64174"/>
    <w:rPr>
      <w:rFonts w:ascii="Times New Roman" w:hAnsi="Times New Roman"/>
    </w:rPr>
  </w:style>
  <w:style w:type="character" w:customStyle="1" w:styleId="WW8Num26z0">
    <w:name w:val="WW8Num26z0"/>
    <w:uiPriority w:val="99"/>
    <w:rsid w:val="00B64174"/>
  </w:style>
  <w:style w:type="character" w:customStyle="1" w:styleId="WW8Num29z1">
    <w:name w:val="WW8Num29z1"/>
    <w:uiPriority w:val="99"/>
    <w:rsid w:val="00B64174"/>
    <w:rPr>
      <w:color w:val="000000"/>
    </w:rPr>
  </w:style>
  <w:style w:type="character" w:customStyle="1" w:styleId="WW8Num30z0">
    <w:name w:val="WW8Num30z0"/>
    <w:uiPriority w:val="99"/>
    <w:rsid w:val="00B64174"/>
    <w:rPr>
      <w:rFonts w:ascii="StarSymbol" w:eastAsia="StarSymbol"/>
    </w:rPr>
  </w:style>
  <w:style w:type="character" w:customStyle="1" w:styleId="Domylnaczcionkaakapitu6">
    <w:name w:val="Domyślna czcionka akapitu6"/>
    <w:uiPriority w:val="99"/>
    <w:rsid w:val="00B64174"/>
  </w:style>
  <w:style w:type="character" w:customStyle="1" w:styleId="Domylnaczcionkaakapitu5">
    <w:name w:val="Domyślna czcionka akapitu5"/>
    <w:uiPriority w:val="99"/>
    <w:rsid w:val="00B64174"/>
  </w:style>
  <w:style w:type="character" w:customStyle="1" w:styleId="Absatz-Standardschriftart">
    <w:name w:val="Absatz-Standardschriftart"/>
    <w:uiPriority w:val="99"/>
    <w:rsid w:val="00B64174"/>
  </w:style>
  <w:style w:type="character" w:customStyle="1" w:styleId="WW-Absatz-Standardschriftart">
    <w:name w:val="WW-Absatz-Standardschriftart"/>
    <w:uiPriority w:val="99"/>
    <w:rsid w:val="00B64174"/>
  </w:style>
  <w:style w:type="character" w:customStyle="1" w:styleId="WW8Num5z0">
    <w:name w:val="WW8Num5z0"/>
    <w:uiPriority w:val="99"/>
    <w:rsid w:val="00B64174"/>
  </w:style>
  <w:style w:type="character" w:customStyle="1" w:styleId="WW8Num9z0">
    <w:name w:val="WW8Num9z0"/>
    <w:uiPriority w:val="99"/>
    <w:rsid w:val="00B64174"/>
  </w:style>
  <w:style w:type="character" w:customStyle="1" w:styleId="WW8Num11z0">
    <w:name w:val="WW8Num11z0"/>
    <w:uiPriority w:val="99"/>
    <w:rsid w:val="00B64174"/>
  </w:style>
  <w:style w:type="character" w:customStyle="1" w:styleId="WW8Num11z2">
    <w:name w:val="WW8Num11z2"/>
    <w:uiPriority w:val="99"/>
    <w:rsid w:val="00B64174"/>
    <w:rPr>
      <w:rFonts w:ascii="Wingdings" w:hAnsi="Wingdings"/>
    </w:rPr>
  </w:style>
  <w:style w:type="character" w:customStyle="1" w:styleId="WW8Num11z4">
    <w:name w:val="WW8Num11z4"/>
    <w:uiPriority w:val="99"/>
    <w:rsid w:val="00B64174"/>
    <w:rPr>
      <w:rFonts w:ascii="Courier New" w:hAnsi="Courier New"/>
    </w:rPr>
  </w:style>
  <w:style w:type="character" w:customStyle="1" w:styleId="WW8Num12z1">
    <w:name w:val="WW8Num12z1"/>
    <w:uiPriority w:val="99"/>
    <w:rsid w:val="00B64174"/>
    <w:rPr>
      <w:b/>
      <w:sz w:val="24"/>
    </w:rPr>
  </w:style>
  <w:style w:type="character" w:customStyle="1" w:styleId="WW8Num13z0">
    <w:name w:val="WW8Num13z0"/>
    <w:uiPriority w:val="99"/>
    <w:rsid w:val="00B64174"/>
    <w:rPr>
      <w:rFonts w:ascii="StarSymbol" w:eastAsia="StarSymbol"/>
    </w:rPr>
  </w:style>
  <w:style w:type="character" w:customStyle="1" w:styleId="WW8Num15z1">
    <w:name w:val="WW8Num15z1"/>
    <w:uiPriority w:val="99"/>
    <w:rsid w:val="00B64174"/>
    <w:rPr>
      <w:color w:val="000000"/>
    </w:rPr>
  </w:style>
  <w:style w:type="character" w:customStyle="1" w:styleId="WW8Num17z0">
    <w:name w:val="WW8Num17z0"/>
    <w:uiPriority w:val="99"/>
    <w:rsid w:val="00B64174"/>
  </w:style>
  <w:style w:type="character" w:customStyle="1" w:styleId="WW8Num24z0">
    <w:name w:val="WW8Num24z0"/>
    <w:uiPriority w:val="99"/>
    <w:rsid w:val="00B64174"/>
    <w:rPr>
      <w:rFonts w:ascii="Times New Roman" w:hAnsi="Times New Roman"/>
    </w:rPr>
  </w:style>
  <w:style w:type="character" w:customStyle="1" w:styleId="WW8Num27z0">
    <w:name w:val="WW8Num27z0"/>
    <w:uiPriority w:val="99"/>
    <w:rsid w:val="00B64174"/>
  </w:style>
  <w:style w:type="character" w:customStyle="1" w:styleId="WW8Num28z0">
    <w:name w:val="WW8Num28z0"/>
    <w:uiPriority w:val="99"/>
    <w:rsid w:val="00B64174"/>
  </w:style>
  <w:style w:type="character" w:customStyle="1" w:styleId="WW8Num31z1">
    <w:name w:val="WW8Num31z1"/>
    <w:uiPriority w:val="99"/>
    <w:rsid w:val="00B64174"/>
    <w:rPr>
      <w:rFonts w:ascii="Times New Roman" w:hAnsi="Times New Roman"/>
    </w:rPr>
  </w:style>
  <w:style w:type="character" w:customStyle="1" w:styleId="WW8Num32z0">
    <w:name w:val="WW8Num32z0"/>
    <w:uiPriority w:val="99"/>
    <w:rsid w:val="00B64174"/>
    <w:rPr>
      <w:rFonts w:ascii="Symbol" w:hAnsi="Symbol"/>
    </w:rPr>
  </w:style>
  <w:style w:type="character" w:customStyle="1" w:styleId="WW-Absatz-Standardschriftart1">
    <w:name w:val="WW-Absatz-Standardschriftart1"/>
    <w:uiPriority w:val="99"/>
    <w:rsid w:val="00B64174"/>
  </w:style>
  <w:style w:type="character" w:customStyle="1" w:styleId="WW8Num21z0">
    <w:name w:val="WW8Num21z0"/>
    <w:uiPriority w:val="99"/>
    <w:rsid w:val="00B64174"/>
  </w:style>
  <w:style w:type="character" w:customStyle="1" w:styleId="WW8Num23z0">
    <w:name w:val="WW8Num23z0"/>
    <w:uiPriority w:val="99"/>
    <w:rsid w:val="00B64174"/>
    <w:rPr>
      <w:rFonts w:ascii="Times New Roman" w:hAnsi="Times New Roman"/>
    </w:rPr>
  </w:style>
  <w:style w:type="character" w:customStyle="1" w:styleId="WW8Num30z1">
    <w:name w:val="WW8Num30z1"/>
    <w:uiPriority w:val="99"/>
    <w:rsid w:val="00B64174"/>
    <w:rPr>
      <w:rFonts w:ascii="Times New Roman" w:hAnsi="Times New Roman"/>
    </w:rPr>
  </w:style>
  <w:style w:type="character" w:customStyle="1" w:styleId="WW8Num31z0">
    <w:name w:val="WW8Num31z0"/>
    <w:uiPriority w:val="99"/>
    <w:rsid w:val="00B64174"/>
    <w:rPr>
      <w:rFonts w:ascii="Symbol" w:hAnsi="Symbol"/>
    </w:rPr>
  </w:style>
  <w:style w:type="character" w:customStyle="1" w:styleId="WW-Absatz-Standardschriftart11">
    <w:name w:val="WW-Absatz-Standardschriftart11"/>
    <w:uiPriority w:val="99"/>
    <w:rsid w:val="00B64174"/>
  </w:style>
  <w:style w:type="character" w:customStyle="1" w:styleId="WW-Absatz-Standardschriftart111">
    <w:name w:val="WW-Absatz-Standardschriftart111"/>
    <w:uiPriority w:val="99"/>
    <w:rsid w:val="00B64174"/>
  </w:style>
  <w:style w:type="character" w:customStyle="1" w:styleId="WW-Absatz-Standardschriftart1111">
    <w:name w:val="WW-Absatz-Standardschriftart1111"/>
    <w:uiPriority w:val="99"/>
    <w:rsid w:val="00B64174"/>
  </w:style>
  <w:style w:type="character" w:customStyle="1" w:styleId="WW-Absatz-Standardschriftart11111">
    <w:name w:val="WW-Absatz-Standardschriftart11111"/>
    <w:uiPriority w:val="99"/>
    <w:rsid w:val="00B64174"/>
  </w:style>
  <w:style w:type="character" w:customStyle="1" w:styleId="WW-Absatz-Standardschriftart111111">
    <w:name w:val="WW-Absatz-Standardschriftart111111"/>
    <w:uiPriority w:val="99"/>
    <w:rsid w:val="00B64174"/>
  </w:style>
  <w:style w:type="character" w:customStyle="1" w:styleId="WW-Absatz-Standardschriftart1111111">
    <w:name w:val="WW-Absatz-Standardschriftart1111111"/>
    <w:uiPriority w:val="99"/>
    <w:rsid w:val="00B64174"/>
  </w:style>
  <w:style w:type="character" w:customStyle="1" w:styleId="WW-Absatz-Standardschriftart11111111">
    <w:name w:val="WW-Absatz-Standardschriftart11111111"/>
    <w:uiPriority w:val="99"/>
    <w:rsid w:val="00B64174"/>
  </w:style>
  <w:style w:type="character" w:customStyle="1" w:styleId="WW8Num6z0">
    <w:name w:val="WW8Num6z0"/>
    <w:uiPriority w:val="99"/>
    <w:rsid w:val="00B64174"/>
    <w:rPr>
      <w:rFonts w:ascii="Symbol" w:hAnsi="Symbol"/>
    </w:rPr>
  </w:style>
  <w:style w:type="character" w:customStyle="1" w:styleId="WW8Num18z0">
    <w:name w:val="WW8Num18z0"/>
    <w:uiPriority w:val="99"/>
    <w:rsid w:val="00B64174"/>
  </w:style>
  <w:style w:type="character" w:customStyle="1" w:styleId="WW8Num20z0">
    <w:name w:val="WW8Num20z0"/>
    <w:uiPriority w:val="99"/>
    <w:rsid w:val="00B64174"/>
  </w:style>
  <w:style w:type="character" w:customStyle="1" w:styleId="WW8Num29z0">
    <w:name w:val="WW8Num29z0"/>
    <w:uiPriority w:val="99"/>
    <w:rsid w:val="00B64174"/>
    <w:rPr>
      <w:rFonts w:ascii="StarSymbol" w:eastAsia="StarSymbol"/>
    </w:rPr>
  </w:style>
  <w:style w:type="character" w:customStyle="1" w:styleId="WW8Num29z2">
    <w:name w:val="WW8Num29z2"/>
    <w:uiPriority w:val="99"/>
    <w:rsid w:val="00B64174"/>
    <w:rPr>
      <w:rFonts w:ascii="Wingdings" w:hAnsi="Wingdings"/>
    </w:rPr>
  </w:style>
  <w:style w:type="character" w:customStyle="1" w:styleId="WW8Num30z2">
    <w:name w:val="WW8Num30z2"/>
    <w:uiPriority w:val="99"/>
    <w:rsid w:val="00B64174"/>
    <w:rPr>
      <w:rFonts w:ascii="Wingdings" w:hAnsi="Wingdings"/>
    </w:rPr>
  </w:style>
  <w:style w:type="character" w:customStyle="1" w:styleId="WW8Num30z4">
    <w:name w:val="WW8Num30z4"/>
    <w:uiPriority w:val="99"/>
    <w:rsid w:val="00B64174"/>
    <w:rPr>
      <w:rFonts w:ascii="Courier New" w:hAnsi="Courier New"/>
    </w:rPr>
  </w:style>
  <w:style w:type="character" w:customStyle="1" w:styleId="WW8Num31z2">
    <w:name w:val="WW8Num31z2"/>
    <w:uiPriority w:val="99"/>
    <w:rsid w:val="00B64174"/>
    <w:rPr>
      <w:rFonts w:ascii="Wingdings" w:hAnsi="Wingdings"/>
    </w:rPr>
  </w:style>
  <w:style w:type="character" w:customStyle="1" w:styleId="WW8Num33z1">
    <w:name w:val="WW8Num33z1"/>
    <w:uiPriority w:val="99"/>
    <w:rsid w:val="00B64174"/>
    <w:rPr>
      <w:b/>
      <w:sz w:val="24"/>
    </w:rPr>
  </w:style>
  <w:style w:type="character" w:customStyle="1" w:styleId="WW8Num35z0">
    <w:name w:val="WW8Num35z0"/>
    <w:uiPriority w:val="99"/>
    <w:rsid w:val="00B64174"/>
    <w:rPr>
      <w:rFonts w:ascii="Times New Roman" w:hAnsi="Times New Roman"/>
    </w:rPr>
  </w:style>
  <w:style w:type="character" w:customStyle="1" w:styleId="WW8Num36z0">
    <w:name w:val="WW8Num36z0"/>
    <w:uiPriority w:val="99"/>
    <w:rsid w:val="00B64174"/>
  </w:style>
  <w:style w:type="character" w:customStyle="1" w:styleId="WW8Num36z1">
    <w:name w:val="WW8Num36z1"/>
    <w:uiPriority w:val="99"/>
    <w:rsid w:val="00B64174"/>
    <w:rPr>
      <w:rFonts w:ascii="Times New Roman" w:hAnsi="Times New Roman"/>
    </w:rPr>
  </w:style>
  <w:style w:type="character" w:customStyle="1" w:styleId="WW8Num36z2">
    <w:name w:val="WW8Num36z2"/>
    <w:uiPriority w:val="99"/>
    <w:rsid w:val="00B64174"/>
    <w:rPr>
      <w:rFonts w:ascii="Wingdings" w:hAnsi="Wingdings"/>
    </w:rPr>
  </w:style>
  <w:style w:type="character" w:customStyle="1" w:styleId="WW8Num36z4">
    <w:name w:val="WW8Num36z4"/>
    <w:uiPriority w:val="99"/>
    <w:rsid w:val="00B64174"/>
    <w:rPr>
      <w:rFonts w:ascii="Courier New" w:hAnsi="Courier New"/>
    </w:rPr>
  </w:style>
  <w:style w:type="character" w:customStyle="1" w:styleId="WW8Num38z0">
    <w:name w:val="WW8Num38z0"/>
    <w:uiPriority w:val="99"/>
    <w:rsid w:val="00B64174"/>
    <w:rPr>
      <w:rFonts w:ascii="Times New Roman" w:hAnsi="Times New Roman"/>
    </w:rPr>
  </w:style>
  <w:style w:type="character" w:customStyle="1" w:styleId="WW8Num41z0">
    <w:name w:val="WW8Num41z0"/>
    <w:uiPriority w:val="99"/>
    <w:rsid w:val="00B64174"/>
    <w:rPr>
      <w:rFonts w:ascii="Symbol" w:hAnsi="Symbol"/>
    </w:rPr>
  </w:style>
  <w:style w:type="character" w:customStyle="1" w:styleId="WW8Num41z1">
    <w:name w:val="WW8Num41z1"/>
    <w:uiPriority w:val="99"/>
    <w:rsid w:val="00B64174"/>
    <w:rPr>
      <w:color w:val="000000"/>
    </w:rPr>
  </w:style>
  <w:style w:type="character" w:customStyle="1" w:styleId="WW8Num41z2">
    <w:name w:val="WW8Num41z2"/>
    <w:uiPriority w:val="99"/>
    <w:rsid w:val="00B64174"/>
    <w:rPr>
      <w:rFonts w:ascii="Wingdings" w:hAnsi="Wingdings"/>
    </w:rPr>
  </w:style>
  <w:style w:type="character" w:customStyle="1" w:styleId="WW8Num41z3">
    <w:name w:val="WW8Num41z3"/>
    <w:uiPriority w:val="99"/>
    <w:rsid w:val="00B64174"/>
    <w:rPr>
      <w:rFonts w:ascii="Symbol" w:hAnsi="Symbol"/>
    </w:rPr>
  </w:style>
  <w:style w:type="character" w:customStyle="1" w:styleId="WW8Num44z1">
    <w:name w:val="WW8Num44z1"/>
    <w:uiPriority w:val="99"/>
    <w:rsid w:val="00B64174"/>
    <w:rPr>
      <w:rFonts w:ascii="Times New Roman" w:hAnsi="Times New Roman"/>
    </w:rPr>
  </w:style>
  <w:style w:type="character" w:customStyle="1" w:styleId="WW8Num47z0">
    <w:name w:val="WW8Num47z0"/>
    <w:uiPriority w:val="99"/>
    <w:rsid w:val="00B64174"/>
    <w:rPr>
      <w:rFonts w:ascii="Times New Roman" w:hAnsi="Times New Roman"/>
    </w:rPr>
  </w:style>
  <w:style w:type="character" w:customStyle="1" w:styleId="WW8Num47z1">
    <w:name w:val="WW8Num47z1"/>
    <w:uiPriority w:val="99"/>
    <w:rsid w:val="00B64174"/>
    <w:rPr>
      <w:rFonts w:ascii="Courier New" w:hAnsi="Courier New"/>
    </w:rPr>
  </w:style>
  <w:style w:type="character" w:customStyle="1" w:styleId="WW8Num47z2">
    <w:name w:val="WW8Num47z2"/>
    <w:uiPriority w:val="99"/>
    <w:rsid w:val="00B64174"/>
    <w:rPr>
      <w:rFonts w:ascii="Wingdings" w:hAnsi="Wingdings"/>
    </w:rPr>
  </w:style>
  <w:style w:type="character" w:customStyle="1" w:styleId="WW8Num47z3">
    <w:name w:val="WW8Num47z3"/>
    <w:uiPriority w:val="99"/>
    <w:rsid w:val="00B64174"/>
    <w:rPr>
      <w:rFonts w:ascii="Symbol" w:hAnsi="Symbol"/>
    </w:rPr>
  </w:style>
  <w:style w:type="character" w:customStyle="1" w:styleId="WW8Num49z1">
    <w:name w:val="WW8Num49z1"/>
    <w:uiPriority w:val="99"/>
    <w:rsid w:val="00B64174"/>
    <w:rPr>
      <w:color w:val="000000"/>
    </w:rPr>
  </w:style>
  <w:style w:type="character" w:customStyle="1" w:styleId="WW8Num50z0">
    <w:name w:val="WW8Num50z0"/>
    <w:uiPriority w:val="99"/>
    <w:rsid w:val="00B64174"/>
    <w:rPr>
      <w:color w:val="auto"/>
    </w:rPr>
  </w:style>
  <w:style w:type="character" w:customStyle="1" w:styleId="WW8Num53z0">
    <w:name w:val="WW8Num53z0"/>
    <w:uiPriority w:val="99"/>
    <w:rsid w:val="00B64174"/>
    <w:rPr>
      <w:rFonts w:ascii="Symbol" w:hAnsi="Symbol"/>
    </w:rPr>
  </w:style>
  <w:style w:type="character" w:customStyle="1" w:styleId="WW8Num53z1">
    <w:name w:val="WW8Num53z1"/>
    <w:uiPriority w:val="99"/>
    <w:rsid w:val="00B64174"/>
    <w:rPr>
      <w:rFonts w:ascii="Times New Roman" w:hAnsi="Times New Roman"/>
    </w:rPr>
  </w:style>
  <w:style w:type="character" w:customStyle="1" w:styleId="WW8Num53z2">
    <w:name w:val="WW8Num53z2"/>
    <w:uiPriority w:val="99"/>
    <w:rsid w:val="00B64174"/>
    <w:rPr>
      <w:rFonts w:ascii="Wingdings" w:hAnsi="Wingdings"/>
    </w:rPr>
  </w:style>
  <w:style w:type="character" w:customStyle="1" w:styleId="WW8Num53z4">
    <w:name w:val="WW8Num53z4"/>
    <w:uiPriority w:val="99"/>
    <w:rsid w:val="00B64174"/>
    <w:rPr>
      <w:rFonts w:ascii="Courier New" w:hAnsi="Courier New"/>
    </w:rPr>
  </w:style>
  <w:style w:type="character" w:customStyle="1" w:styleId="WW8Num54z0">
    <w:name w:val="WW8Num54z0"/>
    <w:uiPriority w:val="99"/>
    <w:rsid w:val="00B64174"/>
    <w:rPr>
      <w:rFonts w:ascii="Symbol" w:hAnsi="Symbol"/>
    </w:rPr>
  </w:style>
  <w:style w:type="character" w:customStyle="1" w:styleId="WW8Num54z1">
    <w:name w:val="WW8Num54z1"/>
    <w:uiPriority w:val="99"/>
    <w:rsid w:val="00B64174"/>
    <w:rPr>
      <w:rFonts w:ascii="Courier New" w:hAnsi="Courier New"/>
    </w:rPr>
  </w:style>
  <w:style w:type="character" w:customStyle="1" w:styleId="WW8Num54z2">
    <w:name w:val="WW8Num54z2"/>
    <w:uiPriority w:val="99"/>
    <w:rsid w:val="00B64174"/>
    <w:rPr>
      <w:rFonts w:ascii="Wingdings" w:hAnsi="Wingdings"/>
    </w:rPr>
  </w:style>
  <w:style w:type="character" w:customStyle="1" w:styleId="WW8Num55z0">
    <w:name w:val="WW8Num55z0"/>
    <w:uiPriority w:val="99"/>
    <w:rsid w:val="00B64174"/>
    <w:rPr>
      <w:b/>
      <w:sz w:val="24"/>
    </w:rPr>
  </w:style>
  <w:style w:type="character" w:customStyle="1" w:styleId="WW8Num56z0">
    <w:name w:val="WW8Num56z0"/>
    <w:uiPriority w:val="99"/>
    <w:rsid w:val="00B64174"/>
    <w:rPr>
      <w:rFonts w:ascii="Times New Roman" w:hAnsi="Times New Roman"/>
    </w:rPr>
  </w:style>
  <w:style w:type="character" w:customStyle="1" w:styleId="WW8Num58z0">
    <w:name w:val="WW8Num58z0"/>
    <w:uiPriority w:val="99"/>
    <w:rsid w:val="00B64174"/>
    <w:rPr>
      <w:rFonts w:ascii="Symbol" w:hAnsi="Symbol"/>
    </w:rPr>
  </w:style>
  <w:style w:type="character" w:customStyle="1" w:styleId="WW8Num58z1">
    <w:name w:val="WW8Num58z1"/>
    <w:uiPriority w:val="99"/>
    <w:rsid w:val="00B64174"/>
    <w:rPr>
      <w:color w:val="000000"/>
    </w:rPr>
  </w:style>
  <w:style w:type="character" w:customStyle="1" w:styleId="WW8Num58z2">
    <w:name w:val="WW8Num58z2"/>
    <w:uiPriority w:val="99"/>
    <w:rsid w:val="00B64174"/>
    <w:rPr>
      <w:rFonts w:ascii="Wingdings" w:hAnsi="Wingdings"/>
    </w:rPr>
  </w:style>
  <w:style w:type="character" w:customStyle="1" w:styleId="WW8Num59z0">
    <w:name w:val="WW8Num59z0"/>
    <w:uiPriority w:val="99"/>
    <w:rsid w:val="00B64174"/>
    <w:rPr>
      <w:rFonts w:ascii="Symbol" w:hAnsi="Symbol"/>
    </w:rPr>
  </w:style>
  <w:style w:type="character" w:customStyle="1" w:styleId="WW8Num59z1">
    <w:name w:val="WW8Num59z1"/>
    <w:uiPriority w:val="99"/>
    <w:rsid w:val="00B64174"/>
    <w:rPr>
      <w:rFonts w:ascii="Courier New" w:hAnsi="Courier New"/>
    </w:rPr>
  </w:style>
  <w:style w:type="character" w:customStyle="1" w:styleId="WW8Num59z2">
    <w:name w:val="WW8Num59z2"/>
    <w:uiPriority w:val="99"/>
    <w:rsid w:val="00B64174"/>
    <w:rPr>
      <w:rFonts w:ascii="Wingdings" w:hAnsi="Wingdings"/>
    </w:rPr>
  </w:style>
  <w:style w:type="character" w:customStyle="1" w:styleId="WW8Num59z3">
    <w:name w:val="WW8Num59z3"/>
    <w:uiPriority w:val="99"/>
    <w:rsid w:val="00B64174"/>
    <w:rPr>
      <w:rFonts w:ascii="Symbol" w:hAnsi="Symbol"/>
    </w:rPr>
  </w:style>
  <w:style w:type="character" w:customStyle="1" w:styleId="WW8Num60z0">
    <w:name w:val="WW8Num60z0"/>
    <w:uiPriority w:val="99"/>
    <w:rsid w:val="00B64174"/>
    <w:rPr>
      <w:rFonts w:ascii="Wingdings" w:hAnsi="Wingdings"/>
    </w:rPr>
  </w:style>
  <w:style w:type="character" w:customStyle="1" w:styleId="WW8Num60z1">
    <w:name w:val="WW8Num60z1"/>
    <w:uiPriority w:val="99"/>
    <w:rsid w:val="00B64174"/>
    <w:rPr>
      <w:rFonts w:ascii="Courier New" w:hAnsi="Courier New"/>
    </w:rPr>
  </w:style>
  <w:style w:type="character" w:customStyle="1" w:styleId="WW8Num60z3">
    <w:name w:val="WW8Num60z3"/>
    <w:uiPriority w:val="99"/>
    <w:rsid w:val="00B64174"/>
    <w:rPr>
      <w:rFonts w:ascii="Symbol" w:hAnsi="Symbol"/>
    </w:rPr>
  </w:style>
  <w:style w:type="character" w:customStyle="1" w:styleId="WW8Num62z0">
    <w:name w:val="WW8Num62z0"/>
    <w:uiPriority w:val="99"/>
    <w:rsid w:val="00B64174"/>
    <w:rPr>
      <w:b/>
    </w:rPr>
  </w:style>
  <w:style w:type="character" w:customStyle="1" w:styleId="WW8Num64z0">
    <w:name w:val="WW8Num64z0"/>
    <w:uiPriority w:val="99"/>
    <w:rsid w:val="00B64174"/>
  </w:style>
  <w:style w:type="character" w:customStyle="1" w:styleId="WW8Num64z1">
    <w:name w:val="WW8Num64z1"/>
    <w:uiPriority w:val="99"/>
    <w:rsid w:val="00B64174"/>
    <w:rPr>
      <w:rFonts w:ascii="Courier New" w:hAnsi="Courier New"/>
    </w:rPr>
  </w:style>
  <w:style w:type="character" w:customStyle="1" w:styleId="WW8Num64z3">
    <w:name w:val="WW8Num64z3"/>
    <w:uiPriority w:val="99"/>
    <w:rsid w:val="00B64174"/>
    <w:rPr>
      <w:rFonts w:ascii="Symbol" w:hAnsi="Symbol"/>
    </w:rPr>
  </w:style>
  <w:style w:type="character" w:customStyle="1" w:styleId="WW8Num66z0">
    <w:name w:val="WW8Num66z0"/>
    <w:uiPriority w:val="99"/>
    <w:rsid w:val="00B64174"/>
    <w:rPr>
      <w:rFonts w:ascii="Times New Roman" w:hAnsi="Times New Roman"/>
    </w:rPr>
  </w:style>
  <w:style w:type="character" w:customStyle="1" w:styleId="WW8Num66z1">
    <w:name w:val="WW8Num66z1"/>
    <w:uiPriority w:val="99"/>
    <w:rsid w:val="00B64174"/>
    <w:rPr>
      <w:rFonts w:ascii="Times New Roman" w:hAnsi="Times New Roman"/>
      <w:color w:val="auto"/>
      <w:sz w:val="20"/>
    </w:rPr>
  </w:style>
  <w:style w:type="character" w:customStyle="1" w:styleId="WW8Num66z2">
    <w:name w:val="WW8Num66z2"/>
    <w:uiPriority w:val="99"/>
    <w:rsid w:val="00B64174"/>
    <w:rPr>
      <w:rFonts w:ascii="Wingdings" w:hAnsi="Wingdings"/>
    </w:rPr>
  </w:style>
  <w:style w:type="character" w:customStyle="1" w:styleId="WW8Num66z3">
    <w:name w:val="WW8Num66z3"/>
    <w:uiPriority w:val="99"/>
    <w:rsid w:val="00B64174"/>
    <w:rPr>
      <w:rFonts w:ascii="Symbol" w:hAnsi="Symbol"/>
    </w:rPr>
  </w:style>
  <w:style w:type="character" w:customStyle="1" w:styleId="WW8Num67z0">
    <w:name w:val="WW8Num67z0"/>
    <w:uiPriority w:val="99"/>
    <w:rsid w:val="00B64174"/>
    <w:rPr>
      <w:rFonts w:ascii="Symbol" w:hAnsi="Symbol"/>
    </w:rPr>
  </w:style>
  <w:style w:type="character" w:customStyle="1" w:styleId="WW8Num67z1">
    <w:name w:val="WW8Num67z1"/>
    <w:uiPriority w:val="99"/>
    <w:rsid w:val="00B64174"/>
    <w:rPr>
      <w:rFonts w:ascii="Times New Roman" w:hAnsi="Times New Roman"/>
    </w:rPr>
  </w:style>
  <w:style w:type="character" w:customStyle="1" w:styleId="WW8Num67z2">
    <w:name w:val="WW8Num67z2"/>
    <w:uiPriority w:val="99"/>
    <w:rsid w:val="00B64174"/>
    <w:rPr>
      <w:rFonts w:ascii="Wingdings" w:hAnsi="Wingdings"/>
    </w:rPr>
  </w:style>
  <w:style w:type="character" w:customStyle="1" w:styleId="WW8Num67z4">
    <w:name w:val="WW8Num67z4"/>
    <w:uiPriority w:val="99"/>
    <w:rsid w:val="00B64174"/>
    <w:rPr>
      <w:rFonts w:ascii="Courier New" w:hAnsi="Courier New"/>
    </w:rPr>
  </w:style>
  <w:style w:type="character" w:customStyle="1" w:styleId="WW8Num68z0">
    <w:name w:val="WW8Num68z0"/>
    <w:uiPriority w:val="99"/>
    <w:rsid w:val="00B64174"/>
    <w:rPr>
      <w:b/>
      <w:sz w:val="28"/>
    </w:rPr>
  </w:style>
  <w:style w:type="character" w:customStyle="1" w:styleId="WW8Num68z1">
    <w:name w:val="WW8Num68z1"/>
    <w:uiPriority w:val="99"/>
    <w:rsid w:val="00B64174"/>
    <w:rPr>
      <w:rFonts w:ascii="Courier New" w:hAnsi="Courier New"/>
    </w:rPr>
  </w:style>
  <w:style w:type="character" w:customStyle="1" w:styleId="WW8Num68z3">
    <w:name w:val="WW8Num68z3"/>
    <w:uiPriority w:val="99"/>
    <w:rsid w:val="00B64174"/>
    <w:rPr>
      <w:rFonts w:ascii="Symbol" w:hAnsi="Symbol"/>
    </w:rPr>
  </w:style>
  <w:style w:type="character" w:customStyle="1" w:styleId="WW8Num73z0">
    <w:name w:val="WW8Num73z0"/>
    <w:uiPriority w:val="99"/>
    <w:rsid w:val="00B64174"/>
  </w:style>
  <w:style w:type="character" w:customStyle="1" w:styleId="WW8Num74z0">
    <w:name w:val="WW8Num74z0"/>
    <w:uiPriority w:val="99"/>
    <w:rsid w:val="00B64174"/>
  </w:style>
  <w:style w:type="character" w:customStyle="1" w:styleId="WW8Num74z1">
    <w:name w:val="WW8Num74z1"/>
    <w:uiPriority w:val="99"/>
    <w:rsid w:val="00B64174"/>
    <w:rPr>
      <w:rFonts w:ascii="Courier New" w:hAnsi="Courier New"/>
    </w:rPr>
  </w:style>
  <w:style w:type="character" w:customStyle="1" w:styleId="WW8Num74z2">
    <w:name w:val="WW8Num74z2"/>
    <w:uiPriority w:val="99"/>
    <w:rsid w:val="00B64174"/>
    <w:rPr>
      <w:rFonts w:ascii="Wingdings" w:hAnsi="Wingdings"/>
    </w:rPr>
  </w:style>
  <w:style w:type="character" w:customStyle="1" w:styleId="WW8Num75z0">
    <w:name w:val="WW8Num75z0"/>
    <w:uiPriority w:val="99"/>
    <w:rsid w:val="00B64174"/>
    <w:rPr>
      <w:rFonts w:ascii="Symbol" w:hAnsi="Symbol"/>
    </w:rPr>
  </w:style>
  <w:style w:type="character" w:customStyle="1" w:styleId="WW8Num75z1">
    <w:name w:val="WW8Num75z1"/>
    <w:uiPriority w:val="99"/>
    <w:rsid w:val="00B64174"/>
    <w:rPr>
      <w:rFonts w:ascii="Courier New" w:hAnsi="Courier New"/>
    </w:rPr>
  </w:style>
  <w:style w:type="character" w:customStyle="1" w:styleId="WW8Num75z2">
    <w:name w:val="WW8Num75z2"/>
    <w:uiPriority w:val="99"/>
    <w:rsid w:val="00B64174"/>
    <w:rPr>
      <w:rFonts w:ascii="Wingdings" w:hAnsi="Wingdings"/>
    </w:rPr>
  </w:style>
  <w:style w:type="character" w:customStyle="1" w:styleId="WW8Num75z3">
    <w:name w:val="WW8Num75z3"/>
    <w:uiPriority w:val="99"/>
    <w:rsid w:val="00B64174"/>
    <w:rPr>
      <w:rFonts w:ascii="Symbol" w:hAnsi="Symbol"/>
    </w:rPr>
  </w:style>
  <w:style w:type="character" w:customStyle="1" w:styleId="WW8Num76z0">
    <w:name w:val="WW8Num76z0"/>
    <w:uiPriority w:val="99"/>
    <w:rsid w:val="00B64174"/>
    <w:rPr>
      <w:rFonts w:ascii="Symbol" w:hAnsi="Symbol"/>
    </w:rPr>
  </w:style>
  <w:style w:type="character" w:customStyle="1" w:styleId="WW8Num76z1">
    <w:name w:val="WW8Num76z1"/>
    <w:uiPriority w:val="99"/>
    <w:rsid w:val="00B64174"/>
    <w:rPr>
      <w:rFonts w:ascii="Courier New" w:hAnsi="Courier New"/>
    </w:rPr>
  </w:style>
  <w:style w:type="character" w:customStyle="1" w:styleId="WW8Num76z2">
    <w:name w:val="WW8Num76z2"/>
    <w:uiPriority w:val="99"/>
    <w:rsid w:val="00B64174"/>
    <w:rPr>
      <w:rFonts w:ascii="Wingdings" w:hAnsi="Wingdings"/>
    </w:rPr>
  </w:style>
  <w:style w:type="character" w:customStyle="1" w:styleId="WW8Num76z3">
    <w:name w:val="WW8Num76z3"/>
    <w:uiPriority w:val="99"/>
    <w:rsid w:val="00B64174"/>
    <w:rPr>
      <w:rFonts w:ascii="Symbol" w:hAnsi="Symbol"/>
    </w:rPr>
  </w:style>
  <w:style w:type="character" w:customStyle="1" w:styleId="WW8Num77z0">
    <w:name w:val="WW8Num77z0"/>
    <w:uiPriority w:val="99"/>
    <w:rsid w:val="00B64174"/>
    <w:rPr>
      <w:rFonts w:ascii="Symbol" w:hAnsi="Symbol"/>
    </w:rPr>
  </w:style>
  <w:style w:type="character" w:customStyle="1" w:styleId="WW8Num77z1">
    <w:name w:val="WW8Num77z1"/>
    <w:uiPriority w:val="99"/>
    <w:rsid w:val="00B64174"/>
    <w:rPr>
      <w:rFonts w:ascii="Courier New" w:hAnsi="Courier New"/>
    </w:rPr>
  </w:style>
  <w:style w:type="character" w:customStyle="1" w:styleId="WW8Num77z2">
    <w:name w:val="WW8Num77z2"/>
    <w:uiPriority w:val="99"/>
    <w:rsid w:val="00B64174"/>
    <w:rPr>
      <w:rFonts w:ascii="Wingdings" w:hAnsi="Wingdings"/>
    </w:rPr>
  </w:style>
  <w:style w:type="character" w:customStyle="1" w:styleId="WW8Num81z0">
    <w:name w:val="WW8Num81z0"/>
    <w:uiPriority w:val="99"/>
    <w:rsid w:val="00B64174"/>
  </w:style>
  <w:style w:type="character" w:customStyle="1" w:styleId="WW8Num82z0">
    <w:name w:val="WW8Num82z0"/>
    <w:uiPriority w:val="99"/>
    <w:rsid w:val="00B64174"/>
    <w:rPr>
      <w:rFonts w:ascii="Symbol" w:hAnsi="Symbol"/>
    </w:rPr>
  </w:style>
  <w:style w:type="character" w:customStyle="1" w:styleId="WW8Num82z1">
    <w:name w:val="WW8Num82z1"/>
    <w:uiPriority w:val="99"/>
    <w:rsid w:val="00B64174"/>
    <w:rPr>
      <w:rFonts w:ascii="Courier New" w:hAnsi="Courier New"/>
    </w:rPr>
  </w:style>
  <w:style w:type="character" w:customStyle="1" w:styleId="WW8Num82z2">
    <w:name w:val="WW8Num82z2"/>
    <w:uiPriority w:val="99"/>
    <w:rsid w:val="00B64174"/>
    <w:rPr>
      <w:rFonts w:ascii="Wingdings" w:hAnsi="Wingdings"/>
    </w:rPr>
  </w:style>
  <w:style w:type="character" w:customStyle="1" w:styleId="WW8Num83z0">
    <w:name w:val="WW8Num83z0"/>
    <w:uiPriority w:val="99"/>
    <w:rsid w:val="00B64174"/>
    <w:rPr>
      <w:rFonts w:ascii="Times New Roman" w:hAnsi="Times New Roman"/>
    </w:rPr>
  </w:style>
  <w:style w:type="character" w:customStyle="1" w:styleId="WW8Num83z1">
    <w:name w:val="WW8Num83z1"/>
    <w:uiPriority w:val="99"/>
    <w:rsid w:val="00B64174"/>
    <w:rPr>
      <w:rFonts w:ascii="Courier New" w:hAnsi="Courier New"/>
    </w:rPr>
  </w:style>
  <w:style w:type="character" w:customStyle="1" w:styleId="WW8Num83z2">
    <w:name w:val="WW8Num83z2"/>
    <w:uiPriority w:val="99"/>
    <w:rsid w:val="00B64174"/>
    <w:rPr>
      <w:rFonts w:ascii="Wingdings" w:hAnsi="Wingdings"/>
    </w:rPr>
  </w:style>
  <w:style w:type="character" w:customStyle="1" w:styleId="WW8Num83z3">
    <w:name w:val="WW8Num83z3"/>
    <w:uiPriority w:val="99"/>
    <w:rsid w:val="00B64174"/>
    <w:rPr>
      <w:rFonts w:ascii="Symbol" w:hAnsi="Symbol"/>
    </w:rPr>
  </w:style>
  <w:style w:type="character" w:customStyle="1" w:styleId="WW8Num86z0">
    <w:name w:val="WW8Num86z0"/>
    <w:uiPriority w:val="99"/>
    <w:rsid w:val="00B64174"/>
    <w:rPr>
      <w:rFonts w:ascii="Symbol" w:hAnsi="Symbol"/>
    </w:rPr>
  </w:style>
  <w:style w:type="character" w:customStyle="1" w:styleId="WW8Num86z1">
    <w:name w:val="WW8Num86z1"/>
    <w:uiPriority w:val="99"/>
    <w:rsid w:val="00B64174"/>
    <w:rPr>
      <w:rFonts w:ascii="Courier New" w:hAnsi="Courier New"/>
    </w:rPr>
  </w:style>
  <w:style w:type="character" w:customStyle="1" w:styleId="WW8Num86z2">
    <w:name w:val="WW8Num86z2"/>
    <w:uiPriority w:val="99"/>
    <w:rsid w:val="00B64174"/>
    <w:rPr>
      <w:rFonts w:ascii="Wingdings" w:hAnsi="Wingdings"/>
    </w:rPr>
  </w:style>
  <w:style w:type="character" w:customStyle="1" w:styleId="WW8Num86z3">
    <w:name w:val="WW8Num86z3"/>
    <w:uiPriority w:val="99"/>
    <w:rsid w:val="00B64174"/>
    <w:rPr>
      <w:rFonts w:ascii="Symbol" w:hAnsi="Symbol"/>
    </w:rPr>
  </w:style>
  <w:style w:type="character" w:customStyle="1" w:styleId="WW8Num87z0">
    <w:name w:val="WW8Num87z0"/>
    <w:uiPriority w:val="99"/>
    <w:rsid w:val="00B64174"/>
    <w:rPr>
      <w:rFonts w:ascii="Symbol" w:hAnsi="Symbol"/>
    </w:rPr>
  </w:style>
  <w:style w:type="character" w:customStyle="1" w:styleId="WW8Num87z1">
    <w:name w:val="WW8Num87z1"/>
    <w:uiPriority w:val="99"/>
    <w:rsid w:val="00B64174"/>
    <w:rPr>
      <w:rFonts w:ascii="Courier New" w:hAnsi="Courier New"/>
    </w:rPr>
  </w:style>
  <w:style w:type="character" w:customStyle="1" w:styleId="WW8Num87z2">
    <w:name w:val="WW8Num87z2"/>
    <w:uiPriority w:val="99"/>
    <w:rsid w:val="00B64174"/>
    <w:rPr>
      <w:rFonts w:ascii="Wingdings" w:hAnsi="Wingdings"/>
    </w:rPr>
  </w:style>
  <w:style w:type="character" w:customStyle="1" w:styleId="WW8Num87z3">
    <w:name w:val="WW8Num87z3"/>
    <w:uiPriority w:val="99"/>
    <w:rsid w:val="00B64174"/>
    <w:rPr>
      <w:rFonts w:ascii="Symbol" w:hAnsi="Symbol"/>
    </w:rPr>
  </w:style>
  <w:style w:type="character" w:customStyle="1" w:styleId="WW8Num88z0">
    <w:name w:val="WW8Num88z0"/>
    <w:uiPriority w:val="99"/>
    <w:rsid w:val="00B64174"/>
    <w:rPr>
      <w:rFonts w:ascii="Times New Roman" w:hAnsi="Times New Roman"/>
    </w:rPr>
  </w:style>
  <w:style w:type="character" w:customStyle="1" w:styleId="WW8Num89z0">
    <w:name w:val="WW8Num89z0"/>
    <w:uiPriority w:val="99"/>
    <w:rsid w:val="00B64174"/>
    <w:rPr>
      <w:rFonts w:ascii="Wingdings" w:hAnsi="Wingdings"/>
    </w:rPr>
  </w:style>
  <w:style w:type="character" w:customStyle="1" w:styleId="WW8Num89z1">
    <w:name w:val="WW8Num89z1"/>
    <w:uiPriority w:val="99"/>
    <w:rsid w:val="00B64174"/>
    <w:rPr>
      <w:rFonts w:ascii="Courier New" w:hAnsi="Courier New"/>
    </w:rPr>
  </w:style>
  <w:style w:type="character" w:customStyle="1" w:styleId="WW8Num89z3">
    <w:name w:val="WW8Num89z3"/>
    <w:uiPriority w:val="99"/>
    <w:rsid w:val="00B64174"/>
    <w:rPr>
      <w:rFonts w:ascii="Symbol" w:hAnsi="Symbol"/>
    </w:rPr>
  </w:style>
  <w:style w:type="character" w:customStyle="1" w:styleId="WW8Num95z0">
    <w:name w:val="WW8Num95z0"/>
    <w:uiPriority w:val="99"/>
    <w:rsid w:val="00B64174"/>
    <w:rPr>
      <w:rFonts w:ascii="Symbol" w:hAnsi="Symbol"/>
    </w:rPr>
  </w:style>
  <w:style w:type="character" w:customStyle="1" w:styleId="WW8Num95z1">
    <w:name w:val="WW8Num95z1"/>
    <w:uiPriority w:val="99"/>
    <w:rsid w:val="00B64174"/>
    <w:rPr>
      <w:rFonts w:ascii="Courier New" w:hAnsi="Courier New"/>
    </w:rPr>
  </w:style>
  <w:style w:type="character" w:customStyle="1" w:styleId="WW8Num95z2">
    <w:name w:val="WW8Num95z2"/>
    <w:uiPriority w:val="99"/>
    <w:rsid w:val="00B64174"/>
    <w:rPr>
      <w:rFonts w:ascii="Wingdings" w:hAnsi="Wingdings"/>
    </w:rPr>
  </w:style>
  <w:style w:type="character" w:customStyle="1" w:styleId="WW8Num97z0">
    <w:name w:val="WW8Num97z0"/>
    <w:uiPriority w:val="99"/>
    <w:rsid w:val="00B64174"/>
  </w:style>
  <w:style w:type="character" w:customStyle="1" w:styleId="WW8Num97z1">
    <w:name w:val="WW8Num97z1"/>
    <w:uiPriority w:val="99"/>
    <w:rsid w:val="00B64174"/>
    <w:rPr>
      <w:rFonts w:ascii="Courier New" w:hAnsi="Courier New"/>
    </w:rPr>
  </w:style>
  <w:style w:type="character" w:customStyle="1" w:styleId="WW8Num97z2">
    <w:name w:val="WW8Num97z2"/>
    <w:uiPriority w:val="99"/>
    <w:rsid w:val="00B64174"/>
    <w:rPr>
      <w:rFonts w:ascii="Wingdings" w:hAnsi="Wingdings"/>
    </w:rPr>
  </w:style>
  <w:style w:type="character" w:customStyle="1" w:styleId="WW8Num98z1">
    <w:name w:val="WW8Num98z1"/>
    <w:uiPriority w:val="99"/>
    <w:rsid w:val="00B64174"/>
  </w:style>
  <w:style w:type="character" w:customStyle="1" w:styleId="WW8Num99z0">
    <w:name w:val="WW8Num99z0"/>
    <w:uiPriority w:val="99"/>
    <w:rsid w:val="00B64174"/>
    <w:rPr>
      <w:color w:val="auto"/>
      <w:sz w:val="20"/>
    </w:rPr>
  </w:style>
  <w:style w:type="character" w:customStyle="1" w:styleId="WW8Num101z0">
    <w:name w:val="WW8Num101z0"/>
    <w:uiPriority w:val="99"/>
    <w:rsid w:val="00B64174"/>
    <w:rPr>
      <w:rFonts w:ascii="Times New Roman" w:hAnsi="Times New Roman"/>
    </w:rPr>
  </w:style>
  <w:style w:type="character" w:customStyle="1" w:styleId="WW8Num101z1">
    <w:name w:val="WW8Num101z1"/>
    <w:uiPriority w:val="99"/>
    <w:rsid w:val="00B64174"/>
    <w:rPr>
      <w:rFonts w:ascii="Courier New" w:hAnsi="Courier New"/>
    </w:rPr>
  </w:style>
  <w:style w:type="character" w:customStyle="1" w:styleId="WW8Num101z2">
    <w:name w:val="WW8Num101z2"/>
    <w:uiPriority w:val="99"/>
    <w:rsid w:val="00B64174"/>
    <w:rPr>
      <w:rFonts w:ascii="Wingdings" w:hAnsi="Wingdings"/>
    </w:rPr>
  </w:style>
  <w:style w:type="character" w:customStyle="1" w:styleId="WW8Num101z3">
    <w:name w:val="WW8Num101z3"/>
    <w:uiPriority w:val="99"/>
    <w:rsid w:val="00B64174"/>
    <w:rPr>
      <w:rFonts w:ascii="Symbol" w:hAnsi="Symbol"/>
    </w:rPr>
  </w:style>
  <w:style w:type="character" w:customStyle="1" w:styleId="WW8Num106z0">
    <w:name w:val="WW8Num106z0"/>
    <w:uiPriority w:val="99"/>
    <w:rsid w:val="00B64174"/>
    <w:rPr>
      <w:rFonts w:ascii="Times New Roman" w:hAnsi="Times New Roman"/>
    </w:rPr>
  </w:style>
  <w:style w:type="character" w:customStyle="1" w:styleId="WW8Num107z0">
    <w:name w:val="WW8Num107z0"/>
    <w:uiPriority w:val="99"/>
    <w:rsid w:val="00B64174"/>
    <w:rPr>
      <w:rFonts w:ascii="Symbol" w:hAnsi="Symbol"/>
    </w:rPr>
  </w:style>
  <w:style w:type="character" w:customStyle="1" w:styleId="WW8Num107z1">
    <w:name w:val="WW8Num107z1"/>
    <w:uiPriority w:val="99"/>
    <w:rsid w:val="00B64174"/>
    <w:rPr>
      <w:rFonts w:ascii="Courier New" w:hAnsi="Courier New"/>
    </w:rPr>
  </w:style>
  <w:style w:type="character" w:customStyle="1" w:styleId="WW8Num107z2">
    <w:name w:val="WW8Num107z2"/>
    <w:uiPriority w:val="99"/>
    <w:rsid w:val="00B64174"/>
    <w:rPr>
      <w:rFonts w:ascii="Wingdings" w:hAnsi="Wingdings"/>
    </w:rPr>
  </w:style>
  <w:style w:type="character" w:customStyle="1" w:styleId="WW8Num109z1">
    <w:name w:val="WW8Num109z1"/>
    <w:uiPriority w:val="99"/>
    <w:rsid w:val="00B64174"/>
  </w:style>
  <w:style w:type="character" w:customStyle="1" w:styleId="WW8Num114z0">
    <w:name w:val="WW8Num114z0"/>
    <w:uiPriority w:val="99"/>
    <w:rsid w:val="00B64174"/>
    <w:rPr>
      <w:rFonts w:ascii="Times New Roman" w:hAnsi="Times New Roman"/>
    </w:rPr>
  </w:style>
  <w:style w:type="character" w:customStyle="1" w:styleId="WW8Num117z0">
    <w:name w:val="WW8Num117z0"/>
    <w:uiPriority w:val="99"/>
    <w:rsid w:val="00B64174"/>
    <w:rPr>
      <w:rFonts w:ascii="Symbol" w:hAnsi="Symbol"/>
    </w:rPr>
  </w:style>
  <w:style w:type="character" w:customStyle="1" w:styleId="WW8Num117z1">
    <w:name w:val="WW8Num117z1"/>
    <w:uiPriority w:val="99"/>
    <w:rsid w:val="00B64174"/>
    <w:rPr>
      <w:rFonts w:ascii="Courier New" w:hAnsi="Courier New"/>
    </w:rPr>
  </w:style>
  <w:style w:type="character" w:customStyle="1" w:styleId="WW8Num117z2">
    <w:name w:val="WW8Num117z2"/>
    <w:uiPriority w:val="99"/>
    <w:rsid w:val="00B64174"/>
    <w:rPr>
      <w:rFonts w:ascii="Wingdings" w:hAnsi="Wingdings"/>
    </w:rPr>
  </w:style>
  <w:style w:type="character" w:customStyle="1" w:styleId="WW8Num118z0">
    <w:name w:val="WW8Num118z0"/>
    <w:uiPriority w:val="99"/>
    <w:rsid w:val="00B64174"/>
    <w:rPr>
      <w:rFonts w:ascii="Symbol" w:hAnsi="Symbol"/>
    </w:rPr>
  </w:style>
  <w:style w:type="character" w:customStyle="1" w:styleId="WW8Num118z1">
    <w:name w:val="WW8Num118z1"/>
    <w:uiPriority w:val="99"/>
    <w:rsid w:val="00B64174"/>
    <w:rPr>
      <w:rFonts w:ascii="Courier New" w:hAnsi="Courier New"/>
    </w:rPr>
  </w:style>
  <w:style w:type="character" w:customStyle="1" w:styleId="WW8Num118z2">
    <w:name w:val="WW8Num118z2"/>
    <w:uiPriority w:val="99"/>
    <w:rsid w:val="00B64174"/>
    <w:rPr>
      <w:rFonts w:ascii="Wingdings" w:hAnsi="Wingdings"/>
    </w:rPr>
  </w:style>
  <w:style w:type="character" w:customStyle="1" w:styleId="WW8Num118z3">
    <w:name w:val="WW8Num118z3"/>
    <w:uiPriority w:val="99"/>
    <w:rsid w:val="00B64174"/>
    <w:rPr>
      <w:rFonts w:ascii="Symbol" w:hAnsi="Symbol"/>
    </w:rPr>
  </w:style>
  <w:style w:type="character" w:customStyle="1" w:styleId="WW8Num119z0">
    <w:name w:val="WW8Num119z0"/>
    <w:uiPriority w:val="99"/>
    <w:rsid w:val="00B64174"/>
    <w:rPr>
      <w:rFonts w:ascii="Symbol" w:hAnsi="Symbol"/>
    </w:rPr>
  </w:style>
  <w:style w:type="character" w:customStyle="1" w:styleId="WW8Num119z1">
    <w:name w:val="WW8Num119z1"/>
    <w:uiPriority w:val="99"/>
    <w:rsid w:val="00B64174"/>
    <w:rPr>
      <w:rFonts w:ascii="Courier New" w:hAnsi="Courier New"/>
    </w:rPr>
  </w:style>
  <w:style w:type="character" w:customStyle="1" w:styleId="WW8Num119z2">
    <w:name w:val="WW8Num119z2"/>
    <w:uiPriority w:val="99"/>
    <w:rsid w:val="00B64174"/>
    <w:rPr>
      <w:rFonts w:ascii="Wingdings" w:hAnsi="Wingdings"/>
    </w:rPr>
  </w:style>
  <w:style w:type="character" w:customStyle="1" w:styleId="WW8Num120z0">
    <w:name w:val="WW8Num120z0"/>
    <w:uiPriority w:val="99"/>
    <w:rsid w:val="00B64174"/>
    <w:rPr>
      <w:rFonts w:ascii="Times New Roman" w:hAnsi="Times New Roman"/>
    </w:rPr>
  </w:style>
  <w:style w:type="character" w:customStyle="1" w:styleId="WW8Num120z1">
    <w:name w:val="WW8Num120z1"/>
    <w:uiPriority w:val="99"/>
    <w:rsid w:val="00B64174"/>
    <w:rPr>
      <w:rFonts w:ascii="Courier New" w:hAnsi="Courier New"/>
    </w:rPr>
  </w:style>
  <w:style w:type="character" w:customStyle="1" w:styleId="WW8Num120z2">
    <w:name w:val="WW8Num120z2"/>
    <w:uiPriority w:val="99"/>
    <w:rsid w:val="00B64174"/>
    <w:rPr>
      <w:rFonts w:ascii="Wingdings" w:hAnsi="Wingdings"/>
    </w:rPr>
  </w:style>
  <w:style w:type="character" w:customStyle="1" w:styleId="WW8Num120z3">
    <w:name w:val="WW8Num120z3"/>
    <w:uiPriority w:val="99"/>
    <w:rsid w:val="00B64174"/>
    <w:rPr>
      <w:rFonts w:ascii="Symbol" w:hAnsi="Symbol"/>
    </w:rPr>
  </w:style>
  <w:style w:type="character" w:customStyle="1" w:styleId="WW8Num123z0">
    <w:name w:val="WW8Num123z0"/>
    <w:uiPriority w:val="99"/>
    <w:rsid w:val="00B64174"/>
    <w:rPr>
      <w:rFonts w:ascii="Symbol" w:hAnsi="Symbol"/>
    </w:rPr>
  </w:style>
  <w:style w:type="character" w:customStyle="1" w:styleId="WW8Num123z1">
    <w:name w:val="WW8Num123z1"/>
    <w:uiPriority w:val="99"/>
    <w:rsid w:val="00B64174"/>
    <w:rPr>
      <w:rFonts w:ascii="Courier New" w:hAnsi="Courier New"/>
    </w:rPr>
  </w:style>
  <w:style w:type="character" w:customStyle="1" w:styleId="WW8Num123z2">
    <w:name w:val="WW8Num123z2"/>
    <w:uiPriority w:val="99"/>
    <w:rsid w:val="00B64174"/>
    <w:rPr>
      <w:rFonts w:ascii="Wingdings" w:hAnsi="Wingdings"/>
    </w:rPr>
  </w:style>
  <w:style w:type="character" w:customStyle="1" w:styleId="WW8Num123z3">
    <w:name w:val="WW8Num123z3"/>
    <w:uiPriority w:val="99"/>
    <w:rsid w:val="00B64174"/>
    <w:rPr>
      <w:rFonts w:ascii="Symbol" w:hAnsi="Symbol"/>
    </w:rPr>
  </w:style>
  <w:style w:type="character" w:customStyle="1" w:styleId="WW8Num125z0">
    <w:name w:val="WW8Num125z0"/>
    <w:uiPriority w:val="99"/>
    <w:rsid w:val="00B64174"/>
    <w:rPr>
      <w:rFonts w:ascii="Symbol" w:hAnsi="Symbol"/>
    </w:rPr>
  </w:style>
  <w:style w:type="character" w:customStyle="1" w:styleId="WW8Num125z1">
    <w:name w:val="WW8Num125z1"/>
    <w:uiPriority w:val="99"/>
    <w:rsid w:val="00B64174"/>
    <w:rPr>
      <w:rFonts w:ascii="Times New Roman" w:hAnsi="Times New Roman"/>
    </w:rPr>
  </w:style>
  <w:style w:type="character" w:customStyle="1" w:styleId="WW8Num125z2">
    <w:name w:val="WW8Num125z2"/>
    <w:uiPriority w:val="99"/>
    <w:rsid w:val="00B64174"/>
    <w:rPr>
      <w:rFonts w:ascii="Wingdings" w:hAnsi="Wingdings"/>
    </w:rPr>
  </w:style>
  <w:style w:type="character" w:customStyle="1" w:styleId="WW8Num125z4">
    <w:name w:val="WW8Num125z4"/>
    <w:uiPriority w:val="99"/>
    <w:rsid w:val="00B64174"/>
    <w:rPr>
      <w:rFonts w:ascii="Courier New" w:hAnsi="Courier New"/>
    </w:rPr>
  </w:style>
  <w:style w:type="character" w:customStyle="1" w:styleId="WW8Num126z0">
    <w:name w:val="WW8Num126z0"/>
    <w:uiPriority w:val="99"/>
    <w:rsid w:val="00B64174"/>
    <w:rPr>
      <w:rFonts w:ascii="Times New Roman" w:hAnsi="Times New Roman"/>
    </w:rPr>
  </w:style>
  <w:style w:type="character" w:customStyle="1" w:styleId="WW8Num127z0">
    <w:name w:val="WW8Num127z0"/>
    <w:uiPriority w:val="99"/>
    <w:rsid w:val="00B64174"/>
    <w:rPr>
      <w:rFonts w:ascii="Times New Roman" w:hAnsi="Times New Roman"/>
    </w:rPr>
  </w:style>
  <w:style w:type="character" w:customStyle="1" w:styleId="WW8Num130z0">
    <w:name w:val="WW8Num130z0"/>
    <w:uiPriority w:val="99"/>
    <w:rsid w:val="00B64174"/>
    <w:rPr>
      <w:rFonts w:ascii="Symbol" w:hAnsi="Symbol"/>
    </w:rPr>
  </w:style>
  <w:style w:type="character" w:customStyle="1" w:styleId="WW8Num130z1">
    <w:name w:val="WW8Num130z1"/>
    <w:uiPriority w:val="99"/>
    <w:rsid w:val="00B64174"/>
    <w:rPr>
      <w:rFonts w:ascii="Courier New" w:hAnsi="Courier New"/>
    </w:rPr>
  </w:style>
  <w:style w:type="character" w:customStyle="1" w:styleId="WW8Num130z2">
    <w:name w:val="WW8Num130z2"/>
    <w:uiPriority w:val="99"/>
    <w:rsid w:val="00B64174"/>
    <w:rPr>
      <w:rFonts w:ascii="Wingdings" w:hAnsi="Wingdings"/>
    </w:rPr>
  </w:style>
  <w:style w:type="character" w:customStyle="1" w:styleId="WW8Num130z3">
    <w:name w:val="WW8Num130z3"/>
    <w:uiPriority w:val="99"/>
    <w:rsid w:val="00B64174"/>
    <w:rPr>
      <w:rFonts w:ascii="Symbol" w:hAnsi="Symbol"/>
    </w:rPr>
  </w:style>
  <w:style w:type="character" w:customStyle="1" w:styleId="WW8Num131z0">
    <w:name w:val="WW8Num131z0"/>
    <w:uiPriority w:val="99"/>
    <w:rsid w:val="00B64174"/>
    <w:rPr>
      <w:rFonts w:ascii="Symbol" w:hAnsi="Symbol"/>
    </w:rPr>
  </w:style>
  <w:style w:type="character" w:customStyle="1" w:styleId="WW8Num131z1">
    <w:name w:val="WW8Num131z1"/>
    <w:uiPriority w:val="99"/>
    <w:rsid w:val="00B64174"/>
    <w:rPr>
      <w:rFonts w:ascii="Courier New" w:hAnsi="Courier New"/>
    </w:rPr>
  </w:style>
  <w:style w:type="character" w:customStyle="1" w:styleId="WW8Num131z2">
    <w:name w:val="WW8Num131z2"/>
    <w:uiPriority w:val="99"/>
    <w:rsid w:val="00B64174"/>
    <w:rPr>
      <w:rFonts w:ascii="Wingdings" w:hAnsi="Wingdings"/>
    </w:rPr>
  </w:style>
  <w:style w:type="character" w:customStyle="1" w:styleId="WW8Num131z3">
    <w:name w:val="WW8Num131z3"/>
    <w:uiPriority w:val="99"/>
    <w:rsid w:val="00B64174"/>
    <w:rPr>
      <w:rFonts w:ascii="Symbol" w:hAnsi="Symbol"/>
    </w:rPr>
  </w:style>
  <w:style w:type="character" w:customStyle="1" w:styleId="WW8Num134z0">
    <w:name w:val="WW8Num134z0"/>
    <w:uiPriority w:val="99"/>
    <w:rsid w:val="00B64174"/>
    <w:rPr>
      <w:rFonts w:ascii="Symbol" w:hAnsi="Symbol"/>
    </w:rPr>
  </w:style>
  <w:style w:type="character" w:customStyle="1" w:styleId="WW8Num134z1">
    <w:name w:val="WW8Num134z1"/>
    <w:uiPriority w:val="99"/>
    <w:rsid w:val="00B64174"/>
    <w:rPr>
      <w:rFonts w:ascii="Times New Roman" w:hAnsi="Times New Roman"/>
    </w:rPr>
  </w:style>
  <w:style w:type="character" w:customStyle="1" w:styleId="WW8Num134z2">
    <w:name w:val="WW8Num134z2"/>
    <w:uiPriority w:val="99"/>
    <w:rsid w:val="00B64174"/>
    <w:rPr>
      <w:rFonts w:ascii="Wingdings" w:hAnsi="Wingdings"/>
    </w:rPr>
  </w:style>
  <w:style w:type="character" w:customStyle="1" w:styleId="WW8Num134z4">
    <w:name w:val="WW8Num134z4"/>
    <w:uiPriority w:val="99"/>
    <w:rsid w:val="00B64174"/>
    <w:rPr>
      <w:rFonts w:ascii="Courier New" w:hAnsi="Courier New"/>
    </w:rPr>
  </w:style>
  <w:style w:type="character" w:customStyle="1" w:styleId="WW8Num135z0">
    <w:name w:val="WW8Num135z0"/>
    <w:uiPriority w:val="99"/>
    <w:rsid w:val="00B64174"/>
    <w:rPr>
      <w:rFonts w:ascii="Times New Roman" w:hAnsi="Times New Roman"/>
    </w:rPr>
  </w:style>
  <w:style w:type="character" w:customStyle="1" w:styleId="WW8Num138z1">
    <w:name w:val="WW8Num138z1"/>
    <w:uiPriority w:val="99"/>
    <w:rsid w:val="00B64174"/>
    <w:rPr>
      <w:rFonts w:ascii="Times New Roman" w:hAnsi="Times New Roman"/>
    </w:rPr>
  </w:style>
  <w:style w:type="character" w:customStyle="1" w:styleId="WW8Num140z0">
    <w:name w:val="WW8Num140z0"/>
    <w:uiPriority w:val="99"/>
    <w:rsid w:val="00B64174"/>
    <w:rPr>
      <w:rFonts w:ascii="Symbol" w:hAnsi="Symbol"/>
    </w:rPr>
  </w:style>
  <w:style w:type="character" w:customStyle="1" w:styleId="WW8Num140z1">
    <w:name w:val="WW8Num140z1"/>
    <w:uiPriority w:val="99"/>
    <w:rsid w:val="00B64174"/>
    <w:rPr>
      <w:rFonts w:ascii="Courier New" w:hAnsi="Courier New"/>
    </w:rPr>
  </w:style>
  <w:style w:type="character" w:customStyle="1" w:styleId="WW8Num140z2">
    <w:name w:val="WW8Num140z2"/>
    <w:uiPriority w:val="99"/>
    <w:rsid w:val="00B64174"/>
    <w:rPr>
      <w:rFonts w:ascii="Wingdings" w:hAnsi="Wingdings"/>
    </w:rPr>
  </w:style>
  <w:style w:type="character" w:customStyle="1" w:styleId="WW8Num140z3">
    <w:name w:val="WW8Num140z3"/>
    <w:uiPriority w:val="99"/>
    <w:rsid w:val="00B64174"/>
    <w:rPr>
      <w:rFonts w:ascii="Symbol" w:hAnsi="Symbol"/>
    </w:rPr>
  </w:style>
  <w:style w:type="character" w:customStyle="1" w:styleId="WW8Num141z0">
    <w:name w:val="WW8Num141z0"/>
    <w:uiPriority w:val="99"/>
    <w:rsid w:val="00B64174"/>
    <w:rPr>
      <w:rFonts w:ascii="Symbol" w:hAnsi="Symbol"/>
    </w:rPr>
  </w:style>
  <w:style w:type="character" w:customStyle="1" w:styleId="WW8Num141z1">
    <w:name w:val="WW8Num141z1"/>
    <w:uiPriority w:val="99"/>
    <w:rsid w:val="00B64174"/>
    <w:rPr>
      <w:rFonts w:ascii="Courier New" w:hAnsi="Courier New"/>
    </w:rPr>
  </w:style>
  <w:style w:type="character" w:customStyle="1" w:styleId="WW8Num141z2">
    <w:name w:val="WW8Num141z2"/>
    <w:uiPriority w:val="99"/>
    <w:rsid w:val="00B64174"/>
    <w:rPr>
      <w:rFonts w:ascii="Wingdings" w:hAnsi="Wingdings"/>
    </w:rPr>
  </w:style>
  <w:style w:type="character" w:customStyle="1" w:styleId="WW8Num142z0">
    <w:name w:val="WW8Num142z0"/>
    <w:uiPriority w:val="99"/>
    <w:rsid w:val="00B64174"/>
    <w:rPr>
      <w:rFonts w:ascii="Wingdings" w:hAnsi="Wingdings"/>
    </w:rPr>
  </w:style>
  <w:style w:type="character" w:customStyle="1" w:styleId="WW8Num142z1">
    <w:name w:val="WW8Num142z1"/>
    <w:uiPriority w:val="99"/>
    <w:rsid w:val="00B64174"/>
    <w:rPr>
      <w:rFonts w:ascii="Courier New" w:hAnsi="Courier New"/>
    </w:rPr>
  </w:style>
  <w:style w:type="character" w:customStyle="1" w:styleId="WW8Num142z3">
    <w:name w:val="WW8Num142z3"/>
    <w:uiPriority w:val="99"/>
    <w:rsid w:val="00B64174"/>
    <w:rPr>
      <w:rFonts w:ascii="Symbol" w:hAnsi="Symbol"/>
    </w:rPr>
  </w:style>
  <w:style w:type="character" w:customStyle="1" w:styleId="WW8Num144z0">
    <w:name w:val="WW8Num144z0"/>
    <w:uiPriority w:val="99"/>
    <w:rsid w:val="00B64174"/>
    <w:rPr>
      <w:rFonts w:ascii="Wingdings" w:hAnsi="Wingdings"/>
    </w:rPr>
  </w:style>
  <w:style w:type="character" w:customStyle="1" w:styleId="WW8Num144z1">
    <w:name w:val="WW8Num144z1"/>
    <w:uiPriority w:val="99"/>
    <w:rsid w:val="00B64174"/>
    <w:rPr>
      <w:rFonts w:ascii="Courier New" w:hAnsi="Courier New"/>
    </w:rPr>
  </w:style>
  <w:style w:type="character" w:customStyle="1" w:styleId="WW8Num144z3">
    <w:name w:val="WW8Num144z3"/>
    <w:uiPriority w:val="99"/>
    <w:rsid w:val="00B64174"/>
    <w:rPr>
      <w:rFonts w:ascii="Symbol" w:hAnsi="Symbol"/>
    </w:rPr>
  </w:style>
  <w:style w:type="character" w:customStyle="1" w:styleId="WW8Num145z0">
    <w:name w:val="WW8Num145z0"/>
    <w:uiPriority w:val="99"/>
    <w:rsid w:val="00B64174"/>
    <w:rPr>
      <w:rFonts w:ascii="Wingdings" w:hAnsi="Wingdings"/>
    </w:rPr>
  </w:style>
  <w:style w:type="character" w:customStyle="1" w:styleId="WW8Num145z1">
    <w:name w:val="WW8Num145z1"/>
    <w:uiPriority w:val="99"/>
    <w:rsid w:val="00B64174"/>
    <w:rPr>
      <w:rFonts w:ascii="Courier New" w:hAnsi="Courier New"/>
    </w:rPr>
  </w:style>
  <w:style w:type="character" w:customStyle="1" w:styleId="WW8Num145z3">
    <w:name w:val="WW8Num145z3"/>
    <w:uiPriority w:val="99"/>
    <w:rsid w:val="00B64174"/>
    <w:rPr>
      <w:rFonts w:ascii="Symbol" w:hAnsi="Symbol"/>
    </w:rPr>
  </w:style>
  <w:style w:type="character" w:customStyle="1" w:styleId="WW8Num146z0">
    <w:name w:val="WW8Num146z0"/>
    <w:uiPriority w:val="99"/>
    <w:rsid w:val="00B64174"/>
    <w:rPr>
      <w:rFonts w:ascii="Symbol" w:hAnsi="Symbol"/>
    </w:rPr>
  </w:style>
  <w:style w:type="character" w:customStyle="1" w:styleId="WW8Num146z1">
    <w:name w:val="WW8Num146z1"/>
    <w:uiPriority w:val="99"/>
    <w:rsid w:val="00B64174"/>
    <w:rPr>
      <w:rFonts w:ascii="Courier New" w:hAnsi="Courier New"/>
    </w:rPr>
  </w:style>
  <w:style w:type="character" w:customStyle="1" w:styleId="WW8Num146z2">
    <w:name w:val="WW8Num146z2"/>
    <w:uiPriority w:val="99"/>
    <w:rsid w:val="00B64174"/>
    <w:rPr>
      <w:rFonts w:ascii="Wingdings" w:hAnsi="Wingdings"/>
    </w:rPr>
  </w:style>
  <w:style w:type="character" w:customStyle="1" w:styleId="WW8Num146z3">
    <w:name w:val="WW8Num146z3"/>
    <w:uiPriority w:val="99"/>
    <w:rsid w:val="00B64174"/>
    <w:rPr>
      <w:rFonts w:ascii="Symbol" w:hAnsi="Symbol"/>
    </w:rPr>
  </w:style>
  <w:style w:type="character" w:customStyle="1" w:styleId="WW8Num147z0">
    <w:name w:val="WW8Num147z0"/>
    <w:uiPriority w:val="99"/>
    <w:rsid w:val="00B64174"/>
    <w:rPr>
      <w:rFonts w:ascii="Times New Roman" w:hAnsi="Times New Roman"/>
    </w:rPr>
  </w:style>
  <w:style w:type="character" w:customStyle="1" w:styleId="Domylnaczcionkaakapitu4">
    <w:name w:val="Domyślna czcionka akapitu4"/>
    <w:uiPriority w:val="99"/>
    <w:rsid w:val="00B64174"/>
  </w:style>
  <w:style w:type="character" w:customStyle="1" w:styleId="WW8Num19z0">
    <w:name w:val="WW8Num19z0"/>
    <w:uiPriority w:val="99"/>
    <w:rsid w:val="00B64174"/>
  </w:style>
  <w:style w:type="character" w:customStyle="1" w:styleId="WW8Num19z1">
    <w:name w:val="WW8Num19z1"/>
    <w:uiPriority w:val="99"/>
    <w:rsid w:val="00B64174"/>
    <w:rPr>
      <w:rFonts w:ascii="Courier New" w:hAnsi="Courier New"/>
    </w:rPr>
  </w:style>
  <w:style w:type="character" w:customStyle="1" w:styleId="WW8Num19z2">
    <w:name w:val="WW8Num19z2"/>
    <w:uiPriority w:val="99"/>
    <w:rsid w:val="00B64174"/>
    <w:rPr>
      <w:rFonts w:ascii="Wingdings" w:hAnsi="Wingdings"/>
    </w:rPr>
  </w:style>
  <w:style w:type="character" w:customStyle="1" w:styleId="WW-Absatz-Standardschriftart111111111">
    <w:name w:val="WW-Absatz-Standardschriftart111111111"/>
    <w:uiPriority w:val="99"/>
    <w:rsid w:val="00B64174"/>
  </w:style>
  <w:style w:type="character" w:customStyle="1" w:styleId="WW-Absatz-Standardschriftart1111111111">
    <w:name w:val="WW-Absatz-Standardschriftart1111111111"/>
    <w:uiPriority w:val="99"/>
    <w:rsid w:val="00B64174"/>
  </w:style>
  <w:style w:type="character" w:customStyle="1" w:styleId="WW-Absatz-Standardschriftart11111111111">
    <w:name w:val="WW-Absatz-Standardschriftart11111111111"/>
    <w:uiPriority w:val="99"/>
    <w:rsid w:val="00B64174"/>
  </w:style>
  <w:style w:type="character" w:customStyle="1" w:styleId="WW8Num14z0">
    <w:name w:val="WW8Num14z0"/>
    <w:uiPriority w:val="99"/>
    <w:rsid w:val="00B64174"/>
    <w:rPr>
      <w:rFonts w:ascii="Symbol" w:hAnsi="Symbol"/>
    </w:rPr>
  </w:style>
  <w:style w:type="character" w:customStyle="1" w:styleId="WW8Num32z1">
    <w:name w:val="WW8Num32z1"/>
    <w:uiPriority w:val="99"/>
    <w:rsid w:val="00B64174"/>
    <w:rPr>
      <w:rFonts w:ascii="Courier New" w:hAnsi="Courier New"/>
    </w:rPr>
  </w:style>
  <w:style w:type="character" w:customStyle="1" w:styleId="WW8Num32z2">
    <w:name w:val="WW8Num32z2"/>
    <w:uiPriority w:val="99"/>
    <w:rsid w:val="00B64174"/>
    <w:rPr>
      <w:rFonts w:ascii="Wingdings" w:hAnsi="Wingdings"/>
    </w:rPr>
  </w:style>
  <w:style w:type="character" w:customStyle="1" w:styleId="Domylnaczcionkaakapitu3">
    <w:name w:val="Domyślna czcionka akapitu3"/>
    <w:uiPriority w:val="99"/>
    <w:rsid w:val="00B64174"/>
  </w:style>
  <w:style w:type="character" w:customStyle="1" w:styleId="WW-Absatz-Standardschriftart111111111111">
    <w:name w:val="WW-Absatz-Standardschriftart111111111111"/>
    <w:uiPriority w:val="99"/>
    <w:rsid w:val="00B64174"/>
  </w:style>
  <w:style w:type="character" w:customStyle="1" w:styleId="WW-Absatz-Standardschriftart1111111111111">
    <w:name w:val="WW-Absatz-Standardschriftart1111111111111"/>
    <w:uiPriority w:val="99"/>
    <w:rsid w:val="00B64174"/>
  </w:style>
  <w:style w:type="character" w:customStyle="1" w:styleId="WW-Absatz-Standardschriftart11111111111111">
    <w:name w:val="WW-Absatz-Standardschriftart11111111111111"/>
    <w:uiPriority w:val="99"/>
    <w:rsid w:val="00B64174"/>
  </w:style>
  <w:style w:type="character" w:customStyle="1" w:styleId="WW-Absatz-Standardschriftart111111111111111">
    <w:name w:val="WW-Absatz-Standardschriftart111111111111111"/>
    <w:uiPriority w:val="99"/>
    <w:rsid w:val="00B64174"/>
  </w:style>
  <w:style w:type="character" w:customStyle="1" w:styleId="WW-Absatz-Standardschriftart1111111111111111">
    <w:name w:val="WW-Absatz-Standardschriftart1111111111111111"/>
    <w:uiPriority w:val="99"/>
    <w:rsid w:val="00B64174"/>
  </w:style>
  <w:style w:type="character" w:customStyle="1" w:styleId="WW-Absatz-Standardschriftart11111111111111111">
    <w:name w:val="WW-Absatz-Standardschriftart11111111111111111"/>
    <w:uiPriority w:val="99"/>
    <w:rsid w:val="00B64174"/>
  </w:style>
  <w:style w:type="character" w:customStyle="1" w:styleId="WW-Absatz-Standardschriftart111111111111111111">
    <w:name w:val="WW-Absatz-Standardschriftart111111111111111111"/>
    <w:uiPriority w:val="99"/>
    <w:rsid w:val="00B64174"/>
  </w:style>
  <w:style w:type="character" w:customStyle="1" w:styleId="WW-Absatz-Standardschriftart1111111111111111111">
    <w:name w:val="WW-Absatz-Standardschriftart1111111111111111111"/>
    <w:uiPriority w:val="99"/>
    <w:rsid w:val="00B64174"/>
  </w:style>
  <w:style w:type="character" w:customStyle="1" w:styleId="WW-Absatz-Standardschriftart11111111111111111111">
    <w:name w:val="WW-Absatz-Standardschriftart11111111111111111111"/>
    <w:uiPriority w:val="99"/>
    <w:rsid w:val="00B64174"/>
  </w:style>
  <w:style w:type="character" w:customStyle="1" w:styleId="WW-Absatz-Standardschriftart111111111111111111111">
    <w:name w:val="WW-Absatz-Standardschriftart111111111111111111111"/>
    <w:uiPriority w:val="99"/>
    <w:rsid w:val="00B64174"/>
  </w:style>
  <w:style w:type="character" w:customStyle="1" w:styleId="WW-Absatz-Standardschriftart1111111111111111111111">
    <w:name w:val="WW-Absatz-Standardschriftart1111111111111111111111"/>
    <w:uiPriority w:val="99"/>
    <w:rsid w:val="00B64174"/>
  </w:style>
  <w:style w:type="character" w:customStyle="1" w:styleId="WW-Absatz-Standardschriftart11111111111111111111111">
    <w:name w:val="WW-Absatz-Standardschriftart11111111111111111111111"/>
    <w:uiPriority w:val="99"/>
    <w:rsid w:val="00B64174"/>
  </w:style>
  <w:style w:type="character" w:customStyle="1" w:styleId="WW-Absatz-Standardschriftart111111111111111111111111">
    <w:name w:val="WW-Absatz-Standardschriftart111111111111111111111111"/>
    <w:uiPriority w:val="99"/>
    <w:rsid w:val="00B64174"/>
  </w:style>
  <w:style w:type="character" w:customStyle="1" w:styleId="WW-Absatz-Standardschriftart1111111111111111111111111">
    <w:name w:val="WW-Absatz-Standardschriftart1111111111111111111111111"/>
    <w:uiPriority w:val="99"/>
    <w:rsid w:val="00B64174"/>
  </w:style>
  <w:style w:type="character" w:customStyle="1" w:styleId="WW-Absatz-Standardschriftart11111111111111111111111111">
    <w:name w:val="WW-Absatz-Standardschriftart11111111111111111111111111"/>
    <w:uiPriority w:val="99"/>
    <w:rsid w:val="00B64174"/>
  </w:style>
  <w:style w:type="character" w:customStyle="1" w:styleId="WW-Absatz-Standardschriftart111111111111111111111111111">
    <w:name w:val="WW-Absatz-Standardschriftart111111111111111111111111111"/>
    <w:uiPriority w:val="99"/>
    <w:rsid w:val="00B64174"/>
  </w:style>
  <w:style w:type="character" w:customStyle="1" w:styleId="WW-Absatz-Standardschriftart1111111111111111111111111111">
    <w:name w:val="WW-Absatz-Standardschriftart1111111111111111111111111111"/>
    <w:uiPriority w:val="99"/>
    <w:rsid w:val="00B64174"/>
  </w:style>
  <w:style w:type="character" w:customStyle="1" w:styleId="WW-Absatz-Standardschriftart11111111111111111111111111111">
    <w:name w:val="WW-Absatz-Standardschriftart11111111111111111111111111111"/>
    <w:uiPriority w:val="99"/>
    <w:rsid w:val="00B64174"/>
  </w:style>
  <w:style w:type="character" w:customStyle="1" w:styleId="WW-Absatz-Standardschriftart111111111111111111111111111111">
    <w:name w:val="WW-Absatz-Standardschriftart111111111111111111111111111111"/>
    <w:uiPriority w:val="99"/>
    <w:rsid w:val="00B64174"/>
  </w:style>
  <w:style w:type="character" w:customStyle="1" w:styleId="WW-Absatz-Standardschriftart1111111111111111111111111111111">
    <w:name w:val="WW-Absatz-Standardschriftart1111111111111111111111111111111"/>
    <w:uiPriority w:val="99"/>
    <w:rsid w:val="00B64174"/>
  </w:style>
  <w:style w:type="character" w:customStyle="1" w:styleId="WW-Absatz-Standardschriftart11111111111111111111111111111111">
    <w:name w:val="WW-Absatz-Standardschriftart11111111111111111111111111111111"/>
    <w:uiPriority w:val="99"/>
    <w:rsid w:val="00B64174"/>
  </w:style>
  <w:style w:type="character" w:customStyle="1" w:styleId="WW-Absatz-Standardschriftart111111111111111111111111111111111">
    <w:name w:val="WW-Absatz-Standardschriftart111111111111111111111111111111111"/>
    <w:uiPriority w:val="99"/>
    <w:rsid w:val="00B64174"/>
  </w:style>
  <w:style w:type="character" w:customStyle="1" w:styleId="WW8Num33z0">
    <w:name w:val="WW8Num33z0"/>
    <w:uiPriority w:val="99"/>
    <w:rsid w:val="00B64174"/>
    <w:rPr>
      <w:rFonts w:ascii="Symbol" w:hAnsi="Symbol"/>
    </w:rPr>
  </w:style>
  <w:style w:type="character" w:customStyle="1" w:styleId="WW-Absatz-Standardschriftart1111111111111111111111111111111111">
    <w:name w:val="WW-Absatz-Standardschriftart1111111111111111111111111111111111"/>
    <w:uiPriority w:val="99"/>
    <w:rsid w:val="00B64174"/>
  </w:style>
  <w:style w:type="character" w:customStyle="1" w:styleId="WW8Num16z1">
    <w:name w:val="WW8Num16z1"/>
    <w:uiPriority w:val="99"/>
    <w:rsid w:val="00B64174"/>
    <w:rPr>
      <w:color w:val="000000"/>
    </w:rPr>
  </w:style>
  <w:style w:type="character" w:customStyle="1" w:styleId="WW8Num34z0">
    <w:name w:val="WW8Num34z0"/>
    <w:uiPriority w:val="99"/>
    <w:rsid w:val="00B64174"/>
    <w:rPr>
      <w:rFonts w:ascii="Times New Roman" w:hAnsi="Times New Roman"/>
    </w:rPr>
  </w:style>
  <w:style w:type="character" w:customStyle="1" w:styleId="WW-Absatz-Standardschriftart11111111111111111111111111111111111">
    <w:name w:val="WW-Absatz-Standardschriftart11111111111111111111111111111111111"/>
    <w:uiPriority w:val="99"/>
    <w:rsid w:val="00B64174"/>
  </w:style>
  <w:style w:type="character" w:customStyle="1" w:styleId="WW-Absatz-Standardschriftart111111111111111111111111111111111111">
    <w:name w:val="WW-Absatz-Standardschriftart111111111111111111111111111111111111"/>
    <w:uiPriority w:val="99"/>
    <w:rsid w:val="00B64174"/>
  </w:style>
  <w:style w:type="character" w:customStyle="1" w:styleId="WW-Absatz-Standardschriftart1111111111111111111111111111111111111">
    <w:name w:val="WW-Absatz-Standardschriftart1111111111111111111111111111111111111"/>
    <w:uiPriority w:val="99"/>
    <w:rsid w:val="00B64174"/>
  </w:style>
  <w:style w:type="character" w:customStyle="1" w:styleId="WW-Absatz-Standardschriftart11111111111111111111111111111111111111">
    <w:name w:val="WW-Absatz-Standardschriftart11111111111111111111111111111111111111"/>
    <w:uiPriority w:val="99"/>
    <w:rsid w:val="00B64174"/>
  </w:style>
  <w:style w:type="character" w:customStyle="1" w:styleId="WW-Absatz-Standardschriftart111111111111111111111111111111111111111">
    <w:name w:val="WW-Absatz-Standardschriftart111111111111111111111111111111111111111"/>
    <w:uiPriority w:val="99"/>
    <w:rsid w:val="00B64174"/>
  </w:style>
  <w:style w:type="character" w:customStyle="1" w:styleId="WW-Absatz-Standardschriftart1111111111111111111111111111111111111111">
    <w:name w:val="WW-Absatz-Standardschriftart1111111111111111111111111111111111111111"/>
    <w:uiPriority w:val="99"/>
    <w:rsid w:val="00B64174"/>
  </w:style>
  <w:style w:type="character" w:customStyle="1" w:styleId="WW-Absatz-Standardschriftart11111111111111111111111111111111111111111">
    <w:name w:val="WW-Absatz-Standardschriftart11111111111111111111111111111111111111111"/>
    <w:uiPriority w:val="99"/>
    <w:rsid w:val="00B64174"/>
  </w:style>
  <w:style w:type="character" w:customStyle="1" w:styleId="WW-Absatz-Standardschriftart111111111111111111111111111111111111111111">
    <w:name w:val="WW-Absatz-Standardschriftart111111111111111111111111111111111111111111"/>
    <w:uiPriority w:val="99"/>
    <w:rsid w:val="00B64174"/>
  </w:style>
  <w:style w:type="character" w:customStyle="1" w:styleId="WW-Absatz-Standardschriftart1111111111111111111111111111111111111111111">
    <w:name w:val="WW-Absatz-Standardschriftart1111111111111111111111111111111111111111111"/>
    <w:uiPriority w:val="99"/>
    <w:rsid w:val="00B64174"/>
  </w:style>
  <w:style w:type="character" w:customStyle="1" w:styleId="WW-Absatz-Standardschriftart11111111111111111111111111111111111111111111">
    <w:name w:val="WW-Absatz-Standardschriftart11111111111111111111111111111111111111111111"/>
    <w:uiPriority w:val="99"/>
    <w:rsid w:val="00B64174"/>
  </w:style>
  <w:style w:type="character" w:customStyle="1" w:styleId="WW-Absatz-Standardschriftart111111111111111111111111111111111111111111111">
    <w:name w:val="WW-Absatz-Standardschriftart111111111111111111111111111111111111111111111"/>
    <w:uiPriority w:val="99"/>
    <w:rsid w:val="00B64174"/>
  </w:style>
  <w:style w:type="character" w:customStyle="1" w:styleId="WW-Absatz-Standardschriftart1111111111111111111111111111111111111111111111">
    <w:name w:val="WW-Absatz-Standardschriftart1111111111111111111111111111111111111111111111"/>
    <w:uiPriority w:val="99"/>
    <w:rsid w:val="00B64174"/>
  </w:style>
  <w:style w:type="character" w:customStyle="1" w:styleId="WW-Absatz-Standardschriftart11111111111111111111111111111111111111111111111">
    <w:name w:val="WW-Absatz-Standardschriftart11111111111111111111111111111111111111111111111"/>
    <w:uiPriority w:val="99"/>
    <w:rsid w:val="00B64174"/>
  </w:style>
  <w:style w:type="character" w:customStyle="1" w:styleId="WW-Absatz-Standardschriftart111111111111111111111111111111111111111111111111">
    <w:name w:val="WW-Absatz-Standardschriftart111111111111111111111111111111111111111111111111"/>
    <w:uiPriority w:val="99"/>
    <w:rsid w:val="00B64174"/>
  </w:style>
  <w:style w:type="character" w:customStyle="1" w:styleId="WW-Absatz-Standardschriftart1111111111111111111111111111111111111111111111111">
    <w:name w:val="WW-Absatz-Standardschriftart1111111111111111111111111111111111111111111111111"/>
    <w:uiPriority w:val="99"/>
    <w:rsid w:val="00B64174"/>
  </w:style>
  <w:style w:type="character" w:customStyle="1" w:styleId="WW-Absatz-Standardschriftart11111111111111111111111111111111111111111111111111">
    <w:name w:val="WW-Absatz-Standardschriftart11111111111111111111111111111111111111111111111111"/>
    <w:uiPriority w:val="99"/>
    <w:rsid w:val="00B64174"/>
  </w:style>
  <w:style w:type="character" w:customStyle="1" w:styleId="WW-Absatz-Standardschriftart111111111111111111111111111111111111111111111111111">
    <w:name w:val="WW-Absatz-Standardschriftart111111111111111111111111111111111111111111111111111"/>
    <w:uiPriority w:val="99"/>
    <w:rsid w:val="00B64174"/>
  </w:style>
  <w:style w:type="character" w:customStyle="1" w:styleId="WW-Absatz-Standardschriftart1111111111111111111111111111111111111111111111111111">
    <w:name w:val="WW-Absatz-Standardschriftart1111111111111111111111111111111111111111111111111111"/>
    <w:uiPriority w:val="99"/>
    <w:rsid w:val="00B64174"/>
  </w:style>
  <w:style w:type="character" w:customStyle="1" w:styleId="WW-Absatz-Standardschriftart11111111111111111111111111111111111111111111111111111">
    <w:name w:val="WW-Absatz-Standardschriftart11111111111111111111111111111111111111111111111111111"/>
    <w:uiPriority w:val="99"/>
    <w:rsid w:val="00B64174"/>
  </w:style>
  <w:style w:type="character" w:customStyle="1" w:styleId="WW-Absatz-Standardschriftart111111111111111111111111111111111111111111111111111111">
    <w:name w:val="WW-Absatz-Standardschriftart111111111111111111111111111111111111111111111111111111"/>
    <w:uiPriority w:val="99"/>
    <w:rsid w:val="00B64174"/>
  </w:style>
  <w:style w:type="character" w:customStyle="1" w:styleId="WW-Absatz-Standardschriftart1111111111111111111111111111111111111111111111111111111">
    <w:name w:val="WW-Absatz-Standardschriftart1111111111111111111111111111111111111111111111111111111"/>
    <w:uiPriority w:val="99"/>
    <w:rsid w:val="00B64174"/>
  </w:style>
  <w:style w:type="character" w:customStyle="1" w:styleId="WW8Num22z1">
    <w:name w:val="WW8Num22z1"/>
    <w:uiPriority w:val="99"/>
    <w:rsid w:val="00B64174"/>
    <w:rPr>
      <w:color w:val="000000"/>
    </w:rPr>
  </w:style>
  <w:style w:type="character" w:customStyle="1" w:styleId="WW-Absatz-Standardschriftart11111111111111111111111111111111111111111111111111111111">
    <w:name w:val="WW-Absatz-Standardschriftart11111111111111111111111111111111111111111111111111111111"/>
    <w:uiPriority w:val="99"/>
    <w:rsid w:val="00B64174"/>
  </w:style>
  <w:style w:type="character" w:customStyle="1" w:styleId="WW-Absatz-Standardschriftart111111111111111111111111111111111111111111111111111111111">
    <w:name w:val="WW-Absatz-Standardschriftart111111111111111111111111111111111111111111111111111111111"/>
    <w:uiPriority w:val="99"/>
    <w:rsid w:val="00B64174"/>
  </w:style>
  <w:style w:type="character" w:customStyle="1" w:styleId="WW-Absatz-Standardschriftart1111111111111111111111111111111111111111111111111111111111">
    <w:name w:val="WW-Absatz-Standardschriftart1111111111111111111111111111111111111111111111111111111111"/>
    <w:uiPriority w:val="99"/>
    <w:rsid w:val="00B64174"/>
  </w:style>
  <w:style w:type="character" w:customStyle="1" w:styleId="WW-Absatz-Standardschriftart11111111111111111111111111111111111111111111111111111111111">
    <w:name w:val="WW-Absatz-Standardschriftart11111111111111111111111111111111111111111111111111111111111"/>
    <w:uiPriority w:val="99"/>
    <w:rsid w:val="00B64174"/>
  </w:style>
  <w:style w:type="character" w:customStyle="1" w:styleId="WW-Absatz-Standardschriftart111111111111111111111111111111111111111111111111111111111111">
    <w:name w:val="WW-Absatz-Standardschriftart111111111111111111111111111111111111111111111111111111111111"/>
    <w:uiPriority w:val="99"/>
    <w:rsid w:val="00B64174"/>
  </w:style>
  <w:style w:type="character" w:customStyle="1" w:styleId="WW-Absatz-Standardschriftart1111111111111111111111111111111111111111111111111111111111111">
    <w:name w:val="WW-Absatz-Standardschriftart1111111111111111111111111111111111111111111111111111111111111"/>
    <w:uiPriority w:val="99"/>
    <w:rsid w:val="00B64174"/>
  </w:style>
  <w:style w:type="character" w:customStyle="1" w:styleId="WW-Absatz-Standardschriftart11111111111111111111111111111111111111111111111111111111111111">
    <w:name w:val="WW-Absatz-Standardschriftart11111111111111111111111111111111111111111111111111111111111111"/>
    <w:uiPriority w:val="99"/>
    <w:rsid w:val="00B64174"/>
  </w:style>
  <w:style w:type="character" w:customStyle="1" w:styleId="WW-Absatz-Standardschriftart111111111111111111111111111111111111111111111111111111111111111">
    <w:name w:val="WW-Absatz-Standardschriftart111111111111111111111111111111111111111111111111111111111111111"/>
    <w:uiPriority w:val="99"/>
    <w:rsid w:val="00B64174"/>
  </w:style>
  <w:style w:type="character" w:customStyle="1" w:styleId="WW-Absatz-Standardschriftart1111111111111111111111111111111111111111111111111111111111111111">
    <w:name w:val="WW-Absatz-Standardschriftart1111111111111111111111111111111111111111111111111111111111111111"/>
    <w:uiPriority w:val="99"/>
    <w:rsid w:val="00B64174"/>
  </w:style>
  <w:style w:type="character" w:customStyle="1" w:styleId="WW8Num1z0">
    <w:name w:val="WW8Num1z0"/>
    <w:uiPriority w:val="99"/>
    <w:rsid w:val="00B64174"/>
    <w:rPr>
      <w:rFonts w:ascii="Symbol" w:hAnsi="Symbol"/>
    </w:rPr>
  </w:style>
  <w:style w:type="character" w:customStyle="1" w:styleId="WW8Num2z0">
    <w:name w:val="WW8Num2z0"/>
    <w:uiPriority w:val="99"/>
    <w:rsid w:val="00B64174"/>
    <w:rPr>
      <w:rFonts w:ascii="Symbol" w:hAnsi="Symbol"/>
    </w:rPr>
  </w:style>
  <w:style w:type="character" w:customStyle="1" w:styleId="WW8Num18z1">
    <w:name w:val="WW8Num18z1"/>
    <w:uiPriority w:val="99"/>
    <w:rsid w:val="00B64174"/>
    <w:rPr>
      <w:color w:val="000000"/>
    </w:rPr>
  </w:style>
  <w:style w:type="character" w:customStyle="1" w:styleId="WW8Num40z1">
    <w:name w:val="WW8Num40z1"/>
    <w:uiPriority w:val="99"/>
    <w:rsid w:val="00B64174"/>
    <w:rPr>
      <w:color w:val="000000"/>
    </w:rPr>
  </w:style>
  <w:style w:type="character" w:customStyle="1" w:styleId="WW8Num46z0">
    <w:name w:val="WW8Num46z0"/>
    <w:uiPriority w:val="99"/>
    <w:rsid w:val="00B64174"/>
  </w:style>
  <w:style w:type="character" w:customStyle="1" w:styleId="WW8Num48z0">
    <w:name w:val="WW8Num48z0"/>
    <w:uiPriority w:val="99"/>
    <w:rsid w:val="00B64174"/>
    <w:rPr>
      <w:rFonts w:ascii="Symbol" w:hAnsi="Symbol"/>
    </w:rPr>
  </w:style>
  <w:style w:type="character" w:customStyle="1" w:styleId="WW8Num50z1">
    <w:name w:val="WW8Num50z1"/>
    <w:uiPriority w:val="99"/>
    <w:rsid w:val="00B64174"/>
    <w:rPr>
      <w:color w:val="000000"/>
    </w:rPr>
  </w:style>
  <w:style w:type="character" w:customStyle="1" w:styleId="WW8Num51z1">
    <w:name w:val="WW8Num51z1"/>
    <w:uiPriority w:val="99"/>
    <w:rsid w:val="00B64174"/>
    <w:rPr>
      <w:color w:val="000000"/>
    </w:rPr>
  </w:style>
  <w:style w:type="character" w:customStyle="1" w:styleId="WW8Num69z1">
    <w:name w:val="WW8Num69z1"/>
    <w:uiPriority w:val="99"/>
    <w:rsid w:val="00B64174"/>
    <w:rPr>
      <w:rFonts w:ascii="Tahoma" w:hAnsi="Tahoma"/>
    </w:rPr>
  </w:style>
  <w:style w:type="character" w:customStyle="1" w:styleId="WW8Num70z0">
    <w:name w:val="WW8Num70z0"/>
    <w:uiPriority w:val="99"/>
    <w:rsid w:val="00B64174"/>
    <w:rPr>
      <w:rFonts w:ascii="Times New Roman" w:hAnsi="Times New Roman"/>
    </w:rPr>
  </w:style>
  <w:style w:type="character" w:customStyle="1" w:styleId="WW8Num72z0">
    <w:name w:val="WW8Num72z0"/>
    <w:uiPriority w:val="99"/>
    <w:rsid w:val="00B64174"/>
    <w:rPr>
      <w:rFonts w:ascii="Times New Roman" w:hAnsi="Times New Roman"/>
    </w:rPr>
  </w:style>
  <w:style w:type="character" w:customStyle="1" w:styleId="WW8Num84z1">
    <w:name w:val="WW8Num84z1"/>
    <w:uiPriority w:val="99"/>
    <w:rsid w:val="00B64174"/>
    <w:rPr>
      <w:color w:val="000000"/>
    </w:rPr>
  </w:style>
  <w:style w:type="character" w:customStyle="1" w:styleId="WW8Num85z0">
    <w:name w:val="WW8Num85z0"/>
    <w:uiPriority w:val="99"/>
    <w:rsid w:val="00B64174"/>
    <w:rPr>
      <w:rFonts w:ascii="Symbol" w:hAnsi="Symbol"/>
    </w:rPr>
  </w:style>
  <w:style w:type="character" w:customStyle="1" w:styleId="WW8Num91z0">
    <w:name w:val="WW8Num91z0"/>
    <w:uiPriority w:val="99"/>
    <w:rsid w:val="00B64174"/>
  </w:style>
  <w:style w:type="character" w:customStyle="1" w:styleId="WW8Num92z0">
    <w:name w:val="WW8Num92z0"/>
    <w:uiPriority w:val="99"/>
    <w:rsid w:val="00B64174"/>
    <w:rPr>
      <w:rFonts w:ascii="Symbol" w:hAnsi="Symbol"/>
    </w:rPr>
  </w:style>
  <w:style w:type="character" w:customStyle="1" w:styleId="WW8Num93z1">
    <w:name w:val="WW8Num93z1"/>
    <w:uiPriority w:val="99"/>
    <w:rsid w:val="00B64174"/>
    <w:rPr>
      <w:color w:val="000000"/>
    </w:rPr>
  </w:style>
  <w:style w:type="character" w:customStyle="1" w:styleId="WW8Num98z0">
    <w:name w:val="WW8Num98z0"/>
    <w:uiPriority w:val="99"/>
    <w:rsid w:val="00B64174"/>
  </w:style>
  <w:style w:type="character" w:customStyle="1" w:styleId="WW8Num100z1">
    <w:name w:val="WW8Num100z1"/>
    <w:uiPriority w:val="99"/>
    <w:rsid w:val="00B64174"/>
    <w:rPr>
      <w:color w:val="000000"/>
    </w:rPr>
  </w:style>
  <w:style w:type="character" w:customStyle="1" w:styleId="WW8Num103z1">
    <w:name w:val="WW8Num103z1"/>
    <w:uiPriority w:val="99"/>
    <w:rsid w:val="00B64174"/>
    <w:rPr>
      <w:color w:val="000000"/>
    </w:rPr>
  </w:style>
  <w:style w:type="character" w:customStyle="1" w:styleId="WW8Num108z0">
    <w:name w:val="WW8Num108z0"/>
    <w:uiPriority w:val="99"/>
    <w:rsid w:val="00B64174"/>
    <w:rPr>
      <w:rFonts w:ascii="Symbol" w:hAnsi="Symbol"/>
    </w:rPr>
  </w:style>
  <w:style w:type="character" w:customStyle="1" w:styleId="WW8Num109z0">
    <w:name w:val="WW8Num109z0"/>
    <w:uiPriority w:val="99"/>
    <w:rsid w:val="00B64174"/>
  </w:style>
  <w:style w:type="character" w:customStyle="1" w:styleId="Domylnaczcionkaakapitu2">
    <w:name w:val="Domyślna czcionka akapitu2"/>
    <w:uiPriority w:val="99"/>
    <w:rsid w:val="00B64174"/>
  </w:style>
  <w:style w:type="character" w:styleId="Numerstrony">
    <w:name w:val="page number"/>
    <w:basedOn w:val="Domylnaczcionkaakapitu2"/>
    <w:uiPriority w:val="99"/>
    <w:rsid w:val="00B64174"/>
    <w:rPr>
      <w:rFonts w:cs="Times New Roman"/>
    </w:rPr>
  </w:style>
  <w:style w:type="character" w:styleId="Hipercze">
    <w:name w:val="Hyperlink"/>
    <w:basedOn w:val="Domylnaczcionkaakapitu"/>
    <w:uiPriority w:val="99"/>
    <w:rsid w:val="00B64174"/>
    <w:rPr>
      <w:rFonts w:cs="Times New Roman"/>
      <w:color w:val="000000"/>
      <w:u w:val="single"/>
    </w:rPr>
  </w:style>
  <w:style w:type="character" w:styleId="UyteHipercze">
    <w:name w:val="FollowedHyperlink"/>
    <w:basedOn w:val="Domylnaczcionkaakapitu"/>
    <w:uiPriority w:val="99"/>
    <w:rsid w:val="00B64174"/>
    <w:rPr>
      <w:rFonts w:cs="Times New Roman"/>
      <w:color w:val="800080"/>
      <w:u w:val="single"/>
    </w:rPr>
  </w:style>
  <w:style w:type="character" w:customStyle="1" w:styleId="Znakinumeracji">
    <w:name w:val="Znaki numeracji"/>
    <w:uiPriority w:val="99"/>
    <w:rsid w:val="00B64174"/>
  </w:style>
  <w:style w:type="character" w:customStyle="1" w:styleId="Nagwek8Znak">
    <w:name w:val="Nagłówek 8 Znak"/>
    <w:uiPriority w:val="99"/>
    <w:rsid w:val="00B64174"/>
    <w:rPr>
      <w:sz w:val="24"/>
      <w:lang w:val="pl-PL" w:eastAsia="ar-SA" w:bidi="ar-SA"/>
    </w:rPr>
  </w:style>
  <w:style w:type="character" w:customStyle="1" w:styleId="Domylnaczcionkaakapitu1">
    <w:name w:val="Domyślna czcionka akapitu1"/>
    <w:uiPriority w:val="99"/>
    <w:rsid w:val="00B64174"/>
  </w:style>
  <w:style w:type="character" w:customStyle="1" w:styleId="tabulatory">
    <w:name w:val="tabulatory"/>
    <w:basedOn w:val="Domylnaczcionkaakapitu1"/>
    <w:uiPriority w:val="99"/>
    <w:rsid w:val="00B64174"/>
    <w:rPr>
      <w:rFonts w:cs="Times New Roman"/>
    </w:rPr>
  </w:style>
  <w:style w:type="character" w:customStyle="1" w:styleId="Symbolewypunktowania">
    <w:name w:val="Symbole wypunktowania"/>
    <w:uiPriority w:val="99"/>
    <w:rsid w:val="00B64174"/>
    <w:rPr>
      <w:rFonts w:ascii="OpenSymbol" w:eastAsia="Times New Roman" w:hAnsi="OpenSymbol"/>
    </w:rPr>
  </w:style>
  <w:style w:type="character" w:customStyle="1" w:styleId="RTFNum151">
    <w:name w:val="RTF_Num 15 1"/>
    <w:uiPriority w:val="99"/>
    <w:rsid w:val="00B64174"/>
    <w:rPr>
      <w:rFonts w:ascii="Symbol" w:eastAsia="Times New Roman" w:hAnsi="Symbol"/>
    </w:rPr>
  </w:style>
  <w:style w:type="character" w:customStyle="1" w:styleId="RTFNum152">
    <w:name w:val="RTF_Num 15 2"/>
    <w:uiPriority w:val="99"/>
    <w:rsid w:val="00B64174"/>
    <w:rPr>
      <w:rFonts w:ascii="Courier New" w:eastAsia="Times New Roman" w:hAnsi="Courier New"/>
    </w:rPr>
  </w:style>
  <w:style w:type="character" w:customStyle="1" w:styleId="RTFNum153">
    <w:name w:val="RTF_Num 15 3"/>
    <w:uiPriority w:val="99"/>
    <w:rsid w:val="00B64174"/>
    <w:rPr>
      <w:rFonts w:ascii="Wingdings" w:eastAsia="Times New Roman" w:hAnsi="Wingdings"/>
    </w:rPr>
  </w:style>
  <w:style w:type="character" w:customStyle="1" w:styleId="RTFNum154">
    <w:name w:val="RTF_Num 15 4"/>
    <w:uiPriority w:val="99"/>
    <w:rsid w:val="00B64174"/>
    <w:rPr>
      <w:rFonts w:ascii="Symbol" w:eastAsia="Times New Roman" w:hAnsi="Symbol"/>
    </w:rPr>
  </w:style>
  <w:style w:type="character" w:customStyle="1" w:styleId="RTFNum155">
    <w:name w:val="RTF_Num 15 5"/>
    <w:uiPriority w:val="99"/>
    <w:rsid w:val="00B64174"/>
    <w:rPr>
      <w:rFonts w:ascii="Courier New" w:eastAsia="Times New Roman" w:hAnsi="Courier New"/>
    </w:rPr>
  </w:style>
  <w:style w:type="character" w:customStyle="1" w:styleId="RTFNum156">
    <w:name w:val="RTF_Num 15 6"/>
    <w:uiPriority w:val="99"/>
    <w:rsid w:val="00B64174"/>
    <w:rPr>
      <w:rFonts w:ascii="Wingdings" w:eastAsia="Times New Roman" w:hAnsi="Wingdings"/>
    </w:rPr>
  </w:style>
  <w:style w:type="character" w:customStyle="1" w:styleId="RTFNum157">
    <w:name w:val="RTF_Num 15 7"/>
    <w:uiPriority w:val="99"/>
    <w:rsid w:val="00B64174"/>
    <w:rPr>
      <w:rFonts w:ascii="Symbol" w:eastAsia="Times New Roman" w:hAnsi="Symbol"/>
    </w:rPr>
  </w:style>
  <w:style w:type="character" w:customStyle="1" w:styleId="RTFNum158">
    <w:name w:val="RTF_Num 15 8"/>
    <w:uiPriority w:val="99"/>
    <w:rsid w:val="00B64174"/>
    <w:rPr>
      <w:rFonts w:ascii="Courier New" w:eastAsia="Times New Roman" w:hAnsi="Courier New"/>
    </w:rPr>
  </w:style>
  <w:style w:type="character" w:customStyle="1" w:styleId="RTFNum159">
    <w:name w:val="RTF_Num 15 9"/>
    <w:uiPriority w:val="99"/>
    <w:rsid w:val="00B64174"/>
    <w:rPr>
      <w:rFonts w:ascii="Wingdings" w:eastAsia="Times New Roman" w:hAnsi="Wingdings"/>
    </w:rPr>
  </w:style>
  <w:style w:type="character" w:customStyle="1" w:styleId="RTFNum21">
    <w:name w:val="RTF_Num 2 1"/>
    <w:uiPriority w:val="99"/>
    <w:rsid w:val="00B64174"/>
    <w:rPr>
      <w:rFonts w:ascii="Symbol" w:eastAsia="Times New Roman" w:hAnsi="Symbol"/>
    </w:rPr>
  </w:style>
  <w:style w:type="character" w:customStyle="1" w:styleId="RTFNum22">
    <w:name w:val="RTF_Num 2 2"/>
    <w:uiPriority w:val="99"/>
    <w:rsid w:val="00B64174"/>
    <w:rPr>
      <w:rFonts w:ascii="Courier New" w:eastAsia="Times New Roman" w:hAnsi="Courier New"/>
    </w:rPr>
  </w:style>
  <w:style w:type="character" w:customStyle="1" w:styleId="RTFNum23">
    <w:name w:val="RTF_Num 2 3"/>
    <w:uiPriority w:val="99"/>
    <w:rsid w:val="00B64174"/>
    <w:rPr>
      <w:rFonts w:ascii="Wingdings" w:eastAsia="Times New Roman" w:hAnsi="Wingdings"/>
    </w:rPr>
  </w:style>
  <w:style w:type="character" w:customStyle="1" w:styleId="RTFNum24">
    <w:name w:val="RTF_Num 2 4"/>
    <w:uiPriority w:val="99"/>
    <w:rsid w:val="00B64174"/>
    <w:rPr>
      <w:rFonts w:ascii="Symbol" w:eastAsia="Times New Roman" w:hAnsi="Symbol"/>
    </w:rPr>
  </w:style>
  <w:style w:type="character" w:customStyle="1" w:styleId="RTFNum25">
    <w:name w:val="RTF_Num 2 5"/>
    <w:uiPriority w:val="99"/>
    <w:rsid w:val="00B64174"/>
    <w:rPr>
      <w:rFonts w:ascii="Courier New" w:eastAsia="Times New Roman" w:hAnsi="Courier New"/>
    </w:rPr>
  </w:style>
  <w:style w:type="character" w:customStyle="1" w:styleId="RTFNum26">
    <w:name w:val="RTF_Num 2 6"/>
    <w:uiPriority w:val="99"/>
    <w:rsid w:val="00B64174"/>
    <w:rPr>
      <w:rFonts w:ascii="Wingdings" w:eastAsia="Times New Roman" w:hAnsi="Wingdings"/>
    </w:rPr>
  </w:style>
  <w:style w:type="character" w:customStyle="1" w:styleId="RTFNum27">
    <w:name w:val="RTF_Num 2 7"/>
    <w:uiPriority w:val="99"/>
    <w:rsid w:val="00B64174"/>
    <w:rPr>
      <w:rFonts w:ascii="Symbol" w:eastAsia="Times New Roman" w:hAnsi="Symbol"/>
    </w:rPr>
  </w:style>
  <w:style w:type="character" w:customStyle="1" w:styleId="RTFNum28">
    <w:name w:val="RTF_Num 2 8"/>
    <w:uiPriority w:val="99"/>
    <w:rsid w:val="00B64174"/>
    <w:rPr>
      <w:rFonts w:ascii="Courier New" w:eastAsia="Times New Roman" w:hAnsi="Courier New"/>
    </w:rPr>
  </w:style>
  <w:style w:type="character" w:customStyle="1" w:styleId="RTFNum29">
    <w:name w:val="RTF_Num 2 9"/>
    <w:uiPriority w:val="99"/>
    <w:rsid w:val="00B64174"/>
    <w:rPr>
      <w:rFonts w:ascii="Wingdings" w:eastAsia="Times New Roman" w:hAnsi="Wingdings"/>
    </w:rPr>
  </w:style>
  <w:style w:type="character" w:customStyle="1" w:styleId="Znak">
    <w:name w:val="Znak"/>
    <w:basedOn w:val="Domylnaczcionkaakapitu4"/>
    <w:uiPriority w:val="99"/>
    <w:rsid w:val="00B64174"/>
    <w:rPr>
      <w:rFonts w:cs="Times New Roman"/>
    </w:rPr>
  </w:style>
  <w:style w:type="character" w:customStyle="1" w:styleId="WW-Znak">
    <w:name w:val="WW- Znak"/>
    <w:uiPriority w:val="99"/>
    <w:rsid w:val="00B64174"/>
    <w:rPr>
      <w:rFonts w:ascii="Arial" w:hAnsi="Arial"/>
    </w:rPr>
  </w:style>
  <w:style w:type="character" w:customStyle="1" w:styleId="Znakiprzypiswdolnych">
    <w:name w:val="Znaki przypisów dolnych"/>
    <w:uiPriority w:val="99"/>
    <w:rsid w:val="00B64174"/>
    <w:rPr>
      <w:vertAlign w:val="superscript"/>
    </w:rPr>
  </w:style>
  <w:style w:type="character" w:customStyle="1" w:styleId="Odwoaniedokomentarza1">
    <w:name w:val="Odwołanie do komentarza1"/>
    <w:uiPriority w:val="99"/>
    <w:rsid w:val="00B64174"/>
    <w:rPr>
      <w:sz w:val="16"/>
    </w:rPr>
  </w:style>
  <w:style w:type="character" w:customStyle="1" w:styleId="WW-Znak1">
    <w:name w:val="WW- Znak1"/>
    <w:basedOn w:val="Domylnaczcionkaakapitu4"/>
    <w:uiPriority w:val="99"/>
    <w:rsid w:val="00B64174"/>
    <w:rPr>
      <w:rFonts w:cs="Times New Roman"/>
    </w:rPr>
  </w:style>
  <w:style w:type="character" w:customStyle="1" w:styleId="WW-Znak12">
    <w:name w:val="WW- Znak12"/>
    <w:uiPriority w:val="99"/>
    <w:rsid w:val="00B64174"/>
    <w:rPr>
      <w:b/>
    </w:rPr>
  </w:style>
  <w:style w:type="character" w:customStyle="1" w:styleId="ZnakZnak">
    <w:name w:val="Znak Znak"/>
    <w:uiPriority w:val="99"/>
    <w:rsid w:val="00B64174"/>
    <w:rPr>
      <w:rFonts w:ascii="Tahoma" w:hAnsi="Tahoma"/>
      <w:sz w:val="16"/>
    </w:rPr>
  </w:style>
  <w:style w:type="paragraph" w:customStyle="1" w:styleId="Nagwek50">
    <w:name w:val="Nagłówek5"/>
    <w:basedOn w:val="Normalny"/>
    <w:next w:val="Tekstpodstawowy"/>
    <w:uiPriority w:val="99"/>
    <w:rsid w:val="00B64174"/>
    <w:pPr>
      <w:keepNext/>
      <w:spacing w:before="240" w:after="120"/>
    </w:pPr>
    <w:rPr>
      <w:rFonts w:ascii="Arial" w:hAnsi="Arial" w:cs="Tahoma"/>
      <w:sz w:val="28"/>
      <w:szCs w:val="28"/>
    </w:rPr>
  </w:style>
  <w:style w:type="paragraph" w:styleId="Tekstpodstawowy">
    <w:name w:val="Body Text"/>
    <w:basedOn w:val="Normalny"/>
    <w:link w:val="TekstpodstawowyZnak"/>
    <w:uiPriority w:val="99"/>
    <w:rsid w:val="00B64174"/>
    <w:pPr>
      <w:tabs>
        <w:tab w:val="left" w:pos="9354"/>
      </w:tabs>
      <w:ind w:right="-569"/>
    </w:pPr>
    <w:rPr>
      <w:sz w:val="24"/>
    </w:rPr>
  </w:style>
  <w:style w:type="character" w:customStyle="1" w:styleId="TekstpodstawowyZnak">
    <w:name w:val="Tekst podstawowy Znak"/>
    <w:basedOn w:val="Domylnaczcionkaakapitu"/>
    <w:link w:val="Tekstpodstawowy"/>
    <w:uiPriority w:val="99"/>
    <w:locked/>
    <w:rsid w:val="00625A8C"/>
    <w:rPr>
      <w:sz w:val="24"/>
      <w:lang w:eastAsia="ar-SA" w:bidi="ar-SA"/>
    </w:rPr>
  </w:style>
  <w:style w:type="paragraph" w:styleId="Lista">
    <w:name w:val="List"/>
    <w:basedOn w:val="Tekstpodstawowy"/>
    <w:uiPriority w:val="99"/>
    <w:rsid w:val="00B64174"/>
    <w:rPr>
      <w:rFonts w:cs="Tahoma"/>
    </w:rPr>
  </w:style>
  <w:style w:type="paragraph" w:customStyle="1" w:styleId="Podpis5">
    <w:name w:val="Podpis5"/>
    <w:basedOn w:val="Normalny"/>
    <w:uiPriority w:val="99"/>
    <w:rsid w:val="00B64174"/>
    <w:pPr>
      <w:suppressLineNumbers/>
      <w:spacing w:before="120" w:after="120"/>
    </w:pPr>
    <w:rPr>
      <w:rFonts w:cs="Tahoma"/>
      <w:i/>
      <w:iCs/>
      <w:sz w:val="24"/>
      <w:szCs w:val="24"/>
    </w:rPr>
  </w:style>
  <w:style w:type="paragraph" w:customStyle="1" w:styleId="Indeks">
    <w:name w:val="Indeks"/>
    <w:basedOn w:val="Normalny"/>
    <w:uiPriority w:val="99"/>
    <w:rsid w:val="00B64174"/>
    <w:pPr>
      <w:suppressLineNumbers/>
    </w:pPr>
    <w:rPr>
      <w:rFonts w:cs="Tahoma"/>
    </w:rPr>
  </w:style>
  <w:style w:type="paragraph" w:customStyle="1" w:styleId="Nagwek40">
    <w:name w:val="Nagłówek4"/>
    <w:basedOn w:val="Normalny"/>
    <w:next w:val="Tekstpodstawowy"/>
    <w:uiPriority w:val="99"/>
    <w:rsid w:val="00B64174"/>
    <w:pPr>
      <w:keepNext/>
      <w:spacing w:before="240" w:after="120"/>
    </w:pPr>
    <w:rPr>
      <w:rFonts w:ascii="Arial" w:hAnsi="Arial" w:cs="Tahoma"/>
      <w:sz w:val="28"/>
      <w:szCs w:val="28"/>
    </w:rPr>
  </w:style>
  <w:style w:type="paragraph" w:customStyle="1" w:styleId="Podpis4">
    <w:name w:val="Podpis4"/>
    <w:basedOn w:val="Normalny"/>
    <w:uiPriority w:val="99"/>
    <w:rsid w:val="00B64174"/>
    <w:pPr>
      <w:suppressLineNumbers/>
      <w:spacing w:before="120" w:after="120"/>
    </w:pPr>
    <w:rPr>
      <w:rFonts w:cs="Tahoma"/>
      <w:i/>
      <w:iCs/>
      <w:sz w:val="24"/>
      <w:szCs w:val="24"/>
    </w:rPr>
  </w:style>
  <w:style w:type="paragraph" w:customStyle="1" w:styleId="Nagwek30">
    <w:name w:val="Nagłówek3"/>
    <w:basedOn w:val="Normalny"/>
    <w:next w:val="Tekstpodstawowy"/>
    <w:uiPriority w:val="99"/>
    <w:rsid w:val="00B64174"/>
    <w:pPr>
      <w:keepNext/>
      <w:spacing w:before="240" w:after="120"/>
    </w:pPr>
    <w:rPr>
      <w:rFonts w:ascii="Arial" w:hAnsi="Arial" w:cs="Tahoma"/>
      <w:sz w:val="28"/>
      <w:szCs w:val="28"/>
    </w:rPr>
  </w:style>
  <w:style w:type="paragraph" w:customStyle="1" w:styleId="Podpis3">
    <w:name w:val="Podpis3"/>
    <w:basedOn w:val="Normalny"/>
    <w:uiPriority w:val="99"/>
    <w:rsid w:val="00B64174"/>
    <w:pPr>
      <w:suppressLineNumbers/>
      <w:spacing w:before="120" w:after="120"/>
    </w:pPr>
    <w:rPr>
      <w:rFonts w:cs="Tahoma"/>
      <w:i/>
      <w:iCs/>
      <w:sz w:val="24"/>
      <w:szCs w:val="24"/>
    </w:rPr>
  </w:style>
  <w:style w:type="paragraph" w:customStyle="1" w:styleId="Nagwek20">
    <w:name w:val="Nagłówek2"/>
    <w:basedOn w:val="Normalny"/>
    <w:next w:val="Tekstpodstawowy"/>
    <w:uiPriority w:val="99"/>
    <w:rsid w:val="00B64174"/>
    <w:pPr>
      <w:keepNext/>
      <w:spacing w:before="240" w:after="120"/>
    </w:pPr>
    <w:rPr>
      <w:rFonts w:ascii="Arial" w:eastAsia="MS Mincho" w:hAnsi="Arial" w:cs="Tahoma"/>
      <w:sz w:val="28"/>
      <w:szCs w:val="28"/>
    </w:rPr>
  </w:style>
  <w:style w:type="paragraph" w:customStyle="1" w:styleId="Podpis2">
    <w:name w:val="Podpis2"/>
    <w:basedOn w:val="Normalny"/>
    <w:uiPriority w:val="99"/>
    <w:rsid w:val="00B64174"/>
    <w:pPr>
      <w:suppressLineNumbers/>
      <w:spacing w:before="120" w:after="120"/>
    </w:pPr>
    <w:rPr>
      <w:rFonts w:cs="Tahoma"/>
      <w:i/>
      <w:iCs/>
      <w:sz w:val="24"/>
      <w:szCs w:val="24"/>
    </w:rPr>
  </w:style>
  <w:style w:type="paragraph" w:customStyle="1" w:styleId="Nagwek10">
    <w:name w:val="Nagłówek1"/>
    <w:basedOn w:val="Normalny"/>
    <w:next w:val="Tekstpodstawowy"/>
    <w:uiPriority w:val="99"/>
    <w:rsid w:val="00B64174"/>
    <w:pPr>
      <w:keepNext/>
      <w:spacing w:before="240" w:after="120"/>
    </w:pPr>
    <w:rPr>
      <w:rFonts w:ascii="Arial" w:hAnsi="Arial" w:cs="Tahoma"/>
      <w:sz w:val="28"/>
      <w:szCs w:val="28"/>
    </w:rPr>
  </w:style>
  <w:style w:type="paragraph" w:customStyle="1" w:styleId="Podpis1">
    <w:name w:val="Podpis1"/>
    <w:basedOn w:val="Normalny"/>
    <w:uiPriority w:val="99"/>
    <w:rsid w:val="00B64174"/>
    <w:pPr>
      <w:suppressLineNumbers/>
      <w:spacing w:before="120" w:after="120"/>
    </w:pPr>
    <w:rPr>
      <w:rFonts w:cs="Tahoma"/>
      <w:i/>
      <w:iCs/>
      <w:sz w:val="24"/>
      <w:szCs w:val="24"/>
    </w:rPr>
  </w:style>
  <w:style w:type="paragraph" w:styleId="Nagwek">
    <w:name w:val="header"/>
    <w:basedOn w:val="Normalny"/>
    <w:link w:val="NagwekZnak"/>
    <w:uiPriority w:val="99"/>
    <w:rsid w:val="00B64174"/>
    <w:pPr>
      <w:tabs>
        <w:tab w:val="center" w:pos="4536"/>
        <w:tab w:val="right" w:pos="9072"/>
      </w:tabs>
    </w:pPr>
    <w:rPr>
      <w:sz w:val="24"/>
    </w:rPr>
  </w:style>
  <w:style w:type="character" w:customStyle="1" w:styleId="NagwekZnak">
    <w:name w:val="Nagłówek Znak"/>
    <w:basedOn w:val="Domylnaczcionkaakapitu"/>
    <w:link w:val="Nagwek"/>
    <w:uiPriority w:val="99"/>
    <w:locked/>
    <w:rsid w:val="00893460"/>
    <w:rPr>
      <w:sz w:val="24"/>
      <w:lang w:eastAsia="ar-SA" w:bidi="ar-SA"/>
    </w:rPr>
  </w:style>
  <w:style w:type="paragraph" w:styleId="Tekstpodstawowywcity">
    <w:name w:val="Body Text Indent"/>
    <w:basedOn w:val="Normalny"/>
    <w:link w:val="TekstpodstawowywcityZnak"/>
    <w:uiPriority w:val="99"/>
    <w:rsid w:val="00B64174"/>
    <w:pPr>
      <w:ind w:left="435"/>
    </w:pPr>
    <w:rPr>
      <w:sz w:val="28"/>
    </w:rPr>
  </w:style>
  <w:style w:type="character" w:customStyle="1" w:styleId="TekstpodstawowywcityZnak">
    <w:name w:val="Tekst podstawowy wcięty Znak"/>
    <w:basedOn w:val="Domylnaczcionkaakapitu"/>
    <w:link w:val="Tekstpodstawowywcity"/>
    <w:uiPriority w:val="99"/>
    <w:locked/>
    <w:rsid w:val="00C065CB"/>
    <w:rPr>
      <w:sz w:val="28"/>
      <w:lang w:eastAsia="ar-SA" w:bidi="ar-SA"/>
    </w:rPr>
  </w:style>
  <w:style w:type="paragraph" w:customStyle="1" w:styleId="Tekstpodstawowy32">
    <w:name w:val="Tekst podstawowy 32"/>
    <w:basedOn w:val="Normalny"/>
    <w:uiPriority w:val="99"/>
    <w:rsid w:val="00B64174"/>
    <w:pPr>
      <w:spacing w:line="360" w:lineRule="auto"/>
      <w:jc w:val="both"/>
    </w:pPr>
    <w:rPr>
      <w:sz w:val="24"/>
    </w:rPr>
  </w:style>
  <w:style w:type="paragraph" w:customStyle="1" w:styleId="Tekstpodstawowywcity31">
    <w:name w:val="Tekst podstawowy wcięty 31"/>
    <w:basedOn w:val="Normalny"/>
    <w:uiPriority w:val="99"/>
    <w:rsid w:val="00B64174"/>
    <w:pPr>
      <w:ind w:left="75"/>
      <w:jc w:val="both"/>
    </w:pPr>
  </w:style>
  <w:style w:type="paragraph" w:customStyle="1" w:styleId="Tekstdugiegocytatu">
    <w:name w:val="Tekst długiego cytatu"/>
    <w:basedOn w:val="Normalny"/>
    <w:uiPriority w:val="99"/>
    <w:rsid w:val="00B64174"/>
    <w:pPr>
      <w:ind w:left="75" w:right="-426"/>
    </w:pPr>
    <w:rPr>
      <w:sz w:val="24"/>
    </w:rPr>
  </w:style>
  <w:style w:type="paragraph" w:customStyle="1" w:styleId="Tekstpodstawowy23">
    <w:name w:val="Tekst podstawowy 23"/>
    <w:basedOn w:val="Normalny"/>
    <w:uiPriority w:val="99"/>
    <w:rsid w:val="00B64174"/>
    <w:pPr>
      <w:jc w:val="right"/>
    </w:pPr>
    <w:rPr>
      <w:sz w:val="24"/>
    </w:rPr>
  </w:style>
  <w:style w:type="paragraph" w:styleId="Stopka">
    <w:name w:val="footer"/>
    <w:basedOn w:val="Normalny"/>
    <w:link w:val="StopkaZnak"/>
    <w:uiPriority w:val="99"/>
    <w:rsid w:val="00B64174"/>
    <w:pPr>
      <w:tabs>
        <w:tab w:val="center" w:pos="4536"/>
        <w:tab w:val="right" w:pos="9072"/>
      </w:tabs>
    </w:pPr>
  </w:style>
  <w:style w:type="character" w:customStyle="1" w:styleId="StopkaZnak">
    <w:name w:val="Stopka Znak"/>
    <w:basedOn w:val="Domylnaczcionkaakapitu"/>
    <w:link w:val="Stopka"/>
    <w:uiPriority w:val="99"/>
    <w:semiHidden/>
    <w:rsid w:val="006E6450"/>
    <w:rPr>
      <w:sz w:val="20"/>
      <w:szCs w:val="20"/>
      <w:lang w:eastAsia="ar-SA"/>
    </w:rPr>
  </w:style>
  <w:style w:type="paragraph" w:customStyle="1" w:styleId="Tekstpodstawowywcity21">
    <w:name w:val="Tekst podstawowy wcięty 21"/>
    <w:basedOn w:val="Normalny"/>
    <w:uiPriority w:val="99"/>
    <w:rsid w:val="00B64174"/>
    <w:pPr>
      <w:ind w:left="360"/>
      <w:jc w:val="both"/>
    </w:pPr>
    <w:rPr>
      <w:rFonts w:ascii="Tahoma" w:hAnsi="Tahoma" w:cs="Tahoma"/>
      <w:sz w:val="22"/>
    </w:rPr>
  </w:style>
  <w:style w:type="paragraph" w:customStyle="1" w:styleId="Standardowy1">
    <w:name w:val="Standardowy1"/>
    <w:uiPriority w:val="99"/>
    <w:rsid w:val="00B64174"/>
    <w:pPr>
      <w:suppressAutoHyphens/>
    </w:pPr>
    <w:rPr>
      <w:sz w:val="24"/>
      <w:szCs w:val="24"/>
      <w:lang w:eastAsia="ar-SA"/>
    </w:rPr>
  </w:style>
  <w:style w:type="paragraph" w:customStyle="1" w:styleId="OdpowiedzPrzelijdoOdData">
    <w:name w:val="Odpowiedz/Prześlij do: Od: Data:"/>
    <w:basedOn w:val="Normalny"/>
    <w:uiPriority w:val="99"/>
    <w:rsid w:val="00B64174"/>
    <w:rPr>
      <w:sz w:val="24"/>
    </w:rPr>
  </w:style>
  <w:style w:type="paragraph" w:customStyle="1" w:styleId="Listawypunktowana1">
    <w:name w:val="Lista wypunktowana1"/>
    <w:basedOn w:val="Normalny"/>
    <w:uiPriority w:val="99"/>
    <w:rsid w:val="00B64174"/>
    <w:rPr>
      <w:sz w:val="24"/>
    </w:rPr>
  </w:style>
  <w:style w:type="paragraph" w:customStyle="1" w:styleId="Listawypunktowana2">
    <w:name w:val="Lista wypunktowana 2"/>
    <w:basedOn w:val="Normalny"/>
    <w:uiPriority w:val="99"/>
    <w:rsid w:val="00B64174"/>
    <w:rPr>
      <w:sz w:val="24"/>
    </w:rPr>
  </w:style>
  <w:style w:type="paragraph" w:customStyle="1" w:styleId="Zawartotabeli">
    <w:name w:val="Zawartość tabeli"/>
    <w:basedOn w:val="Normalny"/>
    <w:uiPriority w:val="99"/>
    <w:rsid w:val="00B64174"/>
    <w:pPr>
      <w:suppressLineNumbers/>
    </w:pPr>
  </w:style>
  <w:style w:type="paragraph" w:customStyle="1" w:styleId="Nagwektabeli">
    <w:name w:val="Nagłówek tabeli"/>
    <w:basedOn w:val="Zawartotabeli"/>
    <w:uiPriority w:val="99"/>
    <w:rsid w:val="00B64174"/>
    <w:pPr>
      <w:jc w:val="center"/>
    </w:pPr>
    <w:rPr>
      <w:b/>
      <w:bCs/>
    </w:rPr>
  </w:style>
  <w:style w:type="paragraph" w:customStyle="1" w:styleId="Nagwek100">
    <w:name w:val="Nagłówek 10"/>
    <w:basedOn w:val="Nagwek10"/>
    <w:next w:val="Tekstpodstawowy"/>
    <w:uiPriority w:val="99"/>
    <w:rsid w:val="00B64174"/>
    <w:rPr>
      <w:b/>
      <w:bCs/>
      <w:sz w:val="21"/>
      <w:szCs w:val="21"/>
    </w:rPr>
  </w:style>
  <w:style w:type="paragraph" w:customStyle="1" w:styleId="Tekstpodstawowy21">
    <w:name w:val="Tekst podstawowy 21"/>
    <w:basedOn w:val="Normalny"/>
    <w:uiPriority w:val="99"/>
    <w:rsid w:val="00B64174"/>
    <w:pPr>
      <w:jc w:val="right"/>
    </w:pPr>
    <w:rPr>
      <w:sz w:val="24"/>
    </w:rPr>
  </w:style>
  <w:style w:type="paragraph" w:customStyle="1" w:styleId="Tekstpodstawowy31">
    <w:name w:val="Tekst podstawowy 31"/>
    <w:basedOn w:val="Normalny"/>
    <w:uiPriority w:val="99"/>
    <w:rsid w:val="00B64174"/>
    <w:pPr>
      <w:spacing w:line="360" w:lineRule="auto"/>
      <w:jc w:val="both"/>
    </w:pPr>
    <w:rPr>
      <w:sz w:val="24"/>
    </w:rPr>
  </w:style>
  <w:style w:type="paragraph" w:customStyle="1" w:styleId="Tekstpodstawowy22">
    <w:name w:val="Tekst podstawowy 22"/>
    <w:basedOn w:val="Normalny"/>
    <w:uiPriority w:val="99"/>
    <w:rsid w:val="00B64174"/>
    <w:pPr>
      <w:jc w:val="right"/>
    </w:pPr>
    <w:rPr>
      <w:sz w:val="24"/>
    </w:rPr>
  </w:style>
  <w:style w:type="paragraph" w:customStyle="1" w:styleId="Tekstpodstawowywcity22">
    <w:name w:val="Tekst podstawowy wcięty 22"/>
    <w:basedOn w:val="Normalny"/>
    <w:uiPriority w:val="99"/>
    <w:rsid w:val="00B64174"/>
    <w:pPr>
      <w:tabs>
        <w:tab w:val="left" w:pos="5040"/>
      </w:tabs>
      <w:ind w:left="709"/>
      <w:jc w:val="both"/>
    </w:pPr>
  </w:style>
  <w:style w:type="paragraph" w:customStyle="1" w:styleId="Default">
    <w:name w:val="Default"/>
    <w:uiPriority w:val="99"/>
    <w:rsid w:val="00B64174"/>
    <w:pPr>
      <w:widowControl w:val="0"/>
      <w:suppressAutoHyphens/>
      <w:autoSpaceDE w:val="0"/>
    </w:pPr>
    <w:rPr>
      <w:sz w:val="24"/>
      <w:szCs w:val="24"/>
      <w:lang w:eastAsia="ar-SA"/>
    </w:rPr>
  </w:style>
  <w:style w:type="paragraph" w:styleId="NormalnyWeb">
    <w:name w:val="Normal (Web)"/>
    <w:basedOn w:val="Normalny"/>
    <w:uiPriority w:val="99"/>
    <w:rsid w:val="00B64174"/>
    <w:pPr>
      <w:widowControl w:val="0"/>
      <w:suppressAutoHyphens w:val="0"/>
      <w:spacing w:before="100" w:after="100"/>
    </w:pPr>
    <w:rPr>
      <w:sz w:val="24"/>
      <w:szCs w:val="24"/>
    </w:rPr>
  </w:style>
  <w:style w:type="paragraph" w:customStyle="1" w:styleId="Tekstpodstawowy24">
    <w:name w:val="Tekst podstawowy 24"/>
    <w:basedOn w:val="Normalny"/>
    <w:uiPriority w:val="99"/>
    <w:rsid w:val="00B64174"/>
    <w:pPr>
      <w:spacing w:after="120" w:line="480" w:lineRule="auto"/>
    </w:pPr>
  </w:style>
  <w:style w:type="paragraph" w:styleId="Tekstprzypisudolnego">
    <w:name w:val="footnote text"/>
    <w:basedOn w:val="Normalny"/>
    <w:link w:val="TekstprzypisudolnegoZnak"/>
    <w:uiPriority w:val="99"/>
    <w:rsid w:val="00B64174"/>
    <w:pPr>
      <w:suppressAutoHyphens w:val="0"/>
      <w:jc w:val="both"/>
    </w:pPr>
    <w:rPr>
      <w:rFonts w:ascii="Arial" w:hAnsi="Arial"/>
    </w:rPr>
  </w:style>
  <w:style w:type="character" w:customStyle="1" w:styleId="TekstprzypisudolnegoZnak">
    <w:name w:val="Tekst przypisu dolnego Znak"/>
    <w:basedOn w:val="Domylnaczcionkaakapitu"/>
    <w:link w:val="Tekstprzypisudolnego"/>
    <w:uiPriority w:val="99"/>
    <w:locked/>
    <w:rsid w:val="00C33A80"/>
    <w:rPr>
      <w:rFonts w:ascii="Arial" w:hAnsi="Arial"/>
      <w:lang w:eastAsia="ar-SA" w:bidi="ar-SA"/>
    </w:rPr>
  </w:style>
  <w:style w:type="paragraph" w:customStyle="1" w:styleId="Tekstkomentarza1">
    <w:name w:val="Tekst komentarza1"/>
    <w:basedOn w:val="Normalny"/>
    <w:uiPriority w:val="99"/>
    <w:rsid w:val="00B64174"/>
  </w:style>
  <w:style w:type="paragraph" w:styleId="Tekstkomentarza">
    <w:name w:val="annotation text"/>
    <w:basedOn w:val="Normalny"/>
    <w:link w:val="TekstkomentarzaZnak"/>
    <w:uiPriority w:val="99"/>
    <w:semiHidden/>
    <w:rsid w:val="00C065CB"/>
  </w:style>
  <w:style w:type="character" w:customStyle="1" w:styleId="TekstkomentarzaZnak">
    <w:name w:val="Tekst komentarza Znak"/>
    <w:basedOn w:val="Domylnaczcionkaakapitu"/>
    <w:link w:val="Tekstkomentarza"/>
    <w:uiPriority w:val="99"/>
    <w:semiHidden/>
    <w:locked/>
    <w:rsid w:val="00C065CB"/>
    <w:rPr>
      <w:lang w:eastAsia="ar-SA" w:bidi="ar-SA"/>
    </w:rPr>
  </w:style>
  <w:style w:type="paragraph" w:styleId="Tematkomentarza">
    <w:name w:val="annotation subject"/>
    <w:basedOn w:val="Tekstkomentarza1"/>
    <w:next w:val="Tekstkomentarza1"/>
    <w:link w:val="TematkomentarzaZnak"/>
    <w:uiPriority w:val="99"/>
    <w:rsid w:val="00B64174"/>
    <w:rPr>
      <w:b/>
      <w:bCs/>
    </w:rPr>
  </w:style>
  <w:style w:type="character" w:customStyle="1" w:styleId="TematkomentarzaZnak">
    <w:name w:val="Temat komentarza Znak"/>
    <w:basedOn w:val="TekstkomentarzaZnak"/>
    <w:link w:val="Tematkomentarza"/>
    <w:uiPriority w:val="99"/>
    <w:semiHidden/>
    <w:rsid w:val="006E6450"/>
    <w:rPr>
      <w:b/>
      <w:bCs/>
      <w:sz w:val="20"/>
      <w:szCs w:val="20"/>
      <w:lang w:eastAsia="ar-SA" w:bidi="ar-SA"/>
    </w:rPr>
  </w:style>
  <w:style w:type="paragraph" w:styleId="Tekstdymka">
    <w:name w:val="Balloon Text"/>
    <w:basedOn w:val="Normalny"/>
    <w:link w:val="TekstdymkaZnak"/>
    <w:uiPriority w:val="99"/>
    <w:rsid w:val="00B64174"/>
    <w:rPr>
      <w:rFonts w:ascii="Tahoma" w:hAnsi="Tahoma" w:cs="Tahoma"/>
      <w:sz w:val="16"/>
      <w:szCs w:val="16"/>
    </w:rPr>
  </w:style>
  <w:style w:type="character" w:customStyle="1" w:styleId="TekstdymkaZnak">
    <w:name w:val="Tekst dymka Znak"/>
    <w:basedOn w:val="Domylnaczcionkaakapitu"/>
    <w:link w:val="Tekstdymka"/>
    <w:uiPriority w:val="99"/>
    <w:semiHidden/>
    <w:rsid w:val="006E6450"/>
    <w:rPr>
      <w:sz w:val="0"/>
      <w:szCs w:val="0"/>
      <w:lang w:eastAsia="ar-SA"/>
    </w:rPr>
  </w:style>
  <w:style w:type="paragraph" w:customStyle="1" w:styleId="Tekstpodstawowywcity23">
    <w:name w:val="Tekst podstawowy wcięty 23"/>
    <w:basedOn w:val="Normalny"/>
    <w:uiPriority w:val="99"/>
    <w:rsid w:val="00B64174"/>
    <w:pPr>
      <w:spacing w:after="120" w:line="480" w:lineRule="auto"/>
      <w:ind w:left="283"/>
    </w:pPr>
  </w:style>
  <w:style w:type="paragraph" w:customStyle="1" w:styleId="Standard">
    <w:name w:val="Standard"/>
    <w:uiPriority w:val="99"/>
    <w:rsid w:val="00B64174"/>
    <w:pPr>
      <w:widowControl w:val="0"/>
      <w:suppressAutoHyphens/>
      <w:autoSpaceDE w:val="0"/>
    </w:pPr>
    <w:rPr>
      <w:sz w:val="24"/>
      <w:szCs w:val="24"/>
      <w:lang w:eastAsia="ar-SA"/>
    </w:rPr>
  </w:style>
  <w:style w:type="character" w:styleId="Odwoaniedokomentarza">
    <w:name w:val="annotation reference"/>
    <w:basedOn w:val="Domylnaczcionkaakapitu"/>
    <w:uiPriority w:val="99"/>
    <w:semiHidden/>
    <w:rsid w:val="00C065CB"/>
    <w:rPr>
      <w:rFonts w:cs="Times New Roman"/>
      <w:sz w:val="16"/>
    </w:rPr>
  </w:style>
  <w:style w:type="paragraph" w:styleId="Akapitzlist">
    <w:name w:val="List Paragraph"/>
    <w:aliases w:val="CW_Lista"/>
    <w:basedOn w:val="Normalny"/>
    <w:link w:val="AkapitzlistZnak"/>
    <w:uiPriority w:val="99"/>
    <w:qFormat/>
    <w:rsid w:val="00C065CB"/>
    <w:pPr>
      <w:ind w:left="720"/>
      <w:contextualSpacing/>
    </w:pPr>
  </w:style>
  <w:style w:type="paragraph" w:styleId="Tytu">
    <w:name w:val="Title"/>
    <w:basedOn w:val="Normalny"/>
    <w:link w:val="TytuZnak"/>
    <w:uiPriority w:val="99"/>
    <w:qFormat/>
    <w:rsid w:val="00D62E65"/>
    <w:pPr>
      <w:suppressAutoHyphens w:val="0"/>
      <w:jc w:val="center"/>
    </w:pPr>
    <w:rPr>
      <w:b/>
      <w:bCs/>
      <w:sz w:val="28"/>
      <w:szCs w:val="24"/>
      <w:lang w:eastAsia="pl-PL"/>
    </w:rPr>
  </w:style>
  <w:style w:type="character" w:customStyle="1" w:styleId="TytuZnak">
    <w:name w:val="Tytuł Znak"/>
    <w:basedOn w:val="Domylnaczcionkaakapitu"/>
    <w:link w:val="Tytu"/>
    <w:uiPriority w:val="99"/>
    <w:locked/>
    <w:rsid w:val="00D62E65"/>
    <w:rPr>
      <w:b/>
      <w:sz w:val="24"/>
    </w:rPr>
  </w:style>
  <w:style w:type="paragraph" w:styleId="Poprawka">
    <w:name w:val="Revision"/>
    <w:hidden/>
    <w:uiPriority w:val="99"/>
    <w:semiHidden/>
    <w:rsid w:val="00CC6DE2"/>
    <w:rPr>
      <w:sz w:val="20"/>
      <w:szCs w:val="20"/>
      <w:lang w:eastAsia="ar-SA"/>
    </w:rPr>
  </w:style>
  <w:style w:type="paragraph" w:customStyle="1" w:styleId="WW-Zwykytekst">
    <w:name w:val="WW-Zwykły tekst"/>
    <w:basedOn w:val="Normalny"/>
    <w:uiPriority w:val="99"/>
    <w:rsid w:val="0029529D"/>
    <w:pPr>
      <w:numPr>
        <w:numId w:val="3"/>
      </w:numPr>
      <w:suppressAutoHyphens w:val="0"/>
    </w:pPr>
    <w:rPr>
      <w:sz w:val="24"/>
    </w:rPr>
  </w:style>
  <w:style w:type="table" w:styleId="Tabela-Siatka">
    <w:name w:val="Table Grid"/>
    <w:basedOn w:val="Standardowy"/>
    <w:uiPriority w:val="99"/>
    <w:rsid w:val="00A400F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2">
    <w:name w:val="Body Text 2"/>
    <w:basedOn w:val="Normalny"/>
    <w:link w:val="Tekstpodstawowy2Znak"/>
    <w:uiPriority w:val="99"/>
    <w:semiHidden/>
    <w:rsid w:val="006E429E"/>
    <w:pPr>
      <w:spacing w:after="120" w:line="480" w:lineRule="auto"/>
    </w:pPr>
  </w:style>
  <w:style w:type="character" w:customStyle="1" w:styleId="Tekstpodstawowy2Znak">
    <w:name w:val="Tekst podstawowy 2 Znak"/>
    <w:basedOn w:val="Domylnaczcionkaakapitu"/>
    <w:link w:val="Tekstpodstawowy2"/>
    <w:uiPriority w:val="99"/>
    <w:semiHidden/>
    <w:locked/>
    <w:rsid w:val="006E429E"/>
    <w:rPr>
      <w:lang w:eastAsia="ar-SA" w:bidi="ar-SA"/>
    </w:rPr>
  </w:style>
  <w:style w:type="paragraph" w:customStyle="1" w:styleId="Paragr">
    <w:name w:val="Paragr"/>
    <w:basedOn w:val="Default"/>
    <w:next w:val="Default"/>
    <w:uiPriority w:val="99"/>
    <w:rsid w:val="006E429E"/>
    <w:pPr>
      <w:widowControl/>
      <w:suppressAutoHyphens w:val="0"/>
      <w:autoSpaceDN w:val="0"/>
      <w:adjustRightInd w:val="0"/>
    </w:pPr>
    <w:rPr>
      <w:rFonts w:ascii="Calibri" w:hAnsi="Calibri" w:cs="Calibri"/>
      <w:lang w:eastAsia="en-US"/>
    </w:rPr>
  </w:style>
  <w:style w:type="character" w:styleId="Odwoanieprzypisudolnego">
    <w:name w:val="footnote reference"/>
    <w:basedOn w:val="Domylnaczcionkaakapitu"/>
    <w:uiPriority w:val="99"/>
    <w:rsid w:val="00C33A80"/>
    <w:rPr>
      <w:rFonts w:cs="Times New Roman"/>
      <w:vertAlign w:val="superscript"/>
    </w:rPr>
  </w:style>
  <w:style w:type="paragraph" w:customStyle="1" w:styleId="parinner">
    <w:name w:val="parinner"/>
    <w:basedOn w:val="Normalny"/>
    <w:uiPriority w:val="99"/>
    <w:rsid w:val="0026734A"/>
    <w:pPr>
      <w:suppressAutoHyphens w:val="0"/>
      <w:spacing w:before="100" w:beforeAutospacing="1" w:after="100" w:afterAutospacing="1"/>
    </w:pPr>
    <w:rPr>
      <w:sz w:val="24"/>
      <w:szCs w:val="24"/>
      <w:lang w:eastAsia="pl-PL"/>
    </w:rPr>
  </w:style>
  <w:style w:type="character" w:customStyle="1" w:styleId="alb">
    <w:name w:val="a_lb"/>
    <w:uiPriority w:val="99"/>
    <w:rsid w:val="00D75785"/>
  </w:style>
  <w:style w:type="character" w:customStyle="1" w:styleId="AkapitzlistZnak">
    <w:name w:val="Akapit z listą Znak"/>
    <w:aliases w:val="CW_Lista Znak"/>
    <w:link w:val="Akapitzlist"/>
    <w:uiPriority w:val="99"/>
    <w:locked/>
    <w:rsid w:val="00DE4412"/>
    <w:rPr>
      <w:lang w:eastAsia="ar-SA" w:bidi="ar-SA"/>
    </w:rPr>
  </w:style>
  <w:style w:type="paragraph" w:styleId="Tekstpodstawowy3">
    <w:name w:val="Body Text 3"/>
    <w:basedOn w:val="Normalny"/>
    <w:link w:val="Tekstpodstawowy3Znak"/>
    <w:uiPriority w:val="99"/>
    <w:rsid w:val="00B11886"/>
    <w:pPr>
      <w:spacing w:after="120"/>
    </w:pPr>
    <w:rPr>
      <w:sz w:val="16"/>
      <w:szCs w:val="16"/>
    </w:rPr>
  </w:style>
  <w:style w:type="character" w:customStyle="1" w:styleId="Tekstpodstawowy3Znak">
    <w:name w:val="Tekst podstawowy 3 Znak"/>
    <w:basedOn w:val="Domylnaczcionkaakapitu"/>
    <w:link w:val="Tekstpodstawowy3"/>
    <w:uiPriority w:val="99"/>
    <w:locked/>
    <w:rsid w:val="00B11886"/>
    <w:rPr>
      <w:rFonts w:cs="Times New Roman"/>
      <w:sz w:val="16"/>
      <w:szCs w:val="16"/>
      <w:lang w:eastAsia="ar-SA" w:bidi="ar-SA"/>
    </w:rPr>
  </w:style>
  <w:style w:type="paragraph" w:styleId="Zwykytekst">
    <w:name w:val="Plain Text"/>
    <w:basedOn w:val="Normalny"/>
    <w:link w:val="ZwykytekstZnak"/>
    <w:uiPriority w:val="99"/>
    <w:rsid w:val="00625A8C"/>
    <w:pPr>
      <w:suppressAutoHyphens w:val="0"/>
      <w:autoSpaceDE w:val="0"/>
      <w:autoSpaceDN w:val="0"/>
      <w:spacing w:before="90" w:line="380" w:lineRule="atLeast"/>
      <w:jc w:val="both"/>
    </w:pPr>
    <w:rPr>
      <w:rFonts w:ascii="Courier New" w:hAnsi="Courier New"/>
      <w:w w:val="89"/>
      <w:sz w:val="25"/>
      <w:lang w:eastAsia="pl-PL"/>
    </w:rPr>
  </w:style>
  <w:style w:type="character" w:customStyle="1" w:styleId="ZwykytekstZnak">
    <w:name w:val="Zwykły tekst Znak"/>
    <w:basedOn w:val="Domylnaczcionkaakapitu"/>
    <w:link w:val="Zwykytekst"/>
    <w:uiPriority w:val="99"/>
    <w:locked/>
    <w:rsid w:val="00625A8C"/>
    <w:rPr>
      <w:rFonts w:ascii="Courier New" w:hAnsi="Courier New" w:cs="Times New Roman"/>
      <w:w w:val="89"/>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58056">
      <w:marLeft w:val="0"/>
      <w:marRight w:val="0"/>
      <w:marTop w:val="0"/>
      <w:marBottom w:val="0"/>
      <w:divBdr>
        <w:top w:val="none" w:sz="0" w:space="0" w:color="auto"/>
        <w:left w:val="none" w:sz="0" w:space="0" w:color="auto"/>
        <w:bottom w:val="none" w:sz="0" w:space="0" w:color="auto"/>
        <w:right w:val="none" w:sz="0" w:space="0" w:color="auto"/>
      </w:divBdr>
    </w:div>
    <w:div w:id="222758059">
      <w:marLeft w:val="0"/>
      <w:marRight w:val="0"/>
      <w:marTop w:val="0"/>
      <w:marBottom w:val="0"/>
      <w:divBdr>
        <w:top w:val="none" w:sz="0" w:space="0" w:color="auto"/>
        <w:left w:val="none" w:sz="0" w:space="0" w:color="auto"/>
        <w:bottom w:val="none" w:sz="0" w:space="0" w:color="auto"/>
        <w:right w:val="none" w:sz="0" w:space="0" w:color="auto"/>
      </w:divBdr>
    </w:div>
    <w:div w:id="222758063">
      <w:marLeft w:val="0"/>
      <w:marRight w:val="0"/>
      <w:marTop w:val="0"/>
      <w:marBottom w:val="0"/>
      <w:divBdr>
        <w:top w:val="none" w:sz="0" w:space="0" w:color="auto"/>
        <w:left w:val="none" w:sz="0" w:space="0" w:color="auto"/>
        <w:bottom w:val="none" w:sz="0" w:space="0" w:color="auto"/>
        <w:right w:val="none" w:sz="0" w:space="0" w:color="auto"/>
      </w:divBdr>
    </w:div>
    <w:div w:id="222758065">
      <w:marLeft w:val="0"/>
      <w:marRight w:val="0"/>
      <w:marTop w:val="0"/>
      <w:marBottom w:val="0"/>
      <w:divBdr>
        <w:top w:val="none" w:sz="0" w:space="0" w:color="auto"/>
        <w:left w:val="none" w:sz="0" w:space="0" w:color="auto"/>
        <w:bottom w:val="none" w:sz="0" w:space="0" w:color="auto"/>
        <w:right w:val="none" w:sz="0" w:space="0" w:color="auto"/>
      </w:divBdr>
      <w:divsChild>
        <w:div w:id="222758057">
          <w:marLeft w:val="0"/>
          <w:marRight w:val="0"/>
          <w:marTop w:val="0"/>
          <w:marBottom w:val="0"/>
          <w:divBdr>
            <w:top w:val="none" w:sz="0" w:space="0" w:color="auto"/>
            <w:left w:val="none" w:sz="0" w:space="0" w:color="auto"/>
            <w:bottom w:val="none" w:sz="0" w:space="0" w:color="auto"/>
            <w:right w:val="none" w:sz="0" w:space="0" w:color="auto"/>
          </w:divBdr>
          <w:divsChild>
            <w:div w:id="222758066">
              <w:marLeft w:val="0"/>
              <w:marRight w:val="0"/>
              <w:marTop w:val="0"/>
              <w:marBottom w:val="0"/>
              <w:divBdr>
                <w:top w:val="none" w:sz="0" w:space="0" w:color="auto"/>
                <w:left w:val="none" w:sz="0" w:space="0" w:color="auto"/>
                <w:bottom w:val="none" w:sz="0" w:space="0" w:color="auto"/>
                <w:right w:val="none" w:sz="0" w:space="0" w:color="auto"/>
              </w:divBdr>
            </w:div>
          </w:divsChild>
        </w:div>
        <w:div w:id="222758061">
          <w:marLeft w:val="0"/>
          <w:marRight w:val="0"/>
          <w:marTop w:val="0"/>
          <w:marBottom w:val="0"/>
          <w:divBdr>
            <w:top w:val="none" w:sz="0" w:space="0" w:color="auto"/>
            <w:left w:val="none" w:sz="0" w:space="0" w:color="auto"/>
            <w:bottom w:val="none" w:sz="0" w:space="0" w:color="auto"/>
            <w:right w:val="none" w:sz="0" w:space="0" w:color="auto"/>
          </w:divBdr>
          <w:divsChild>
            <w:div w:id="222758071">
              <w:marLeft w:val="0"/>
              <w:marRight w:val="0"/>
              <w:marTop w:val="0"/>
              <w:marBottom w:val="0"/>
              <w:divBdr>
                <w:top w:val="none" w:sz="0" w:space="0" w:color="auto"/>
                <w:left w:val="none" w:sz="0" w:space="0" w:color="auto"/>
                <w:bottom w:val="none" w:sz="0" w:space="0" w:color="auto"/>
                <w:right w:val="none" w:sz="0" w:space="0" w:color="auto"/>
              </w:divBdr>
            </w:div>
          </w:divsChild>
        </w:div>
        <w:div w:id="222758067">
          <w:marLeft w:val="0"/>
          <w:marRight w:val="0"/>
          <w:marTop w:val="0"/>
          <w:marBottom w:val="0"/>
          <w:divBdr>
            <w:top w:val="none" w:sz="0" w:space="0" w:color="auto"/>
            <w:left w:val="none" w:sz="0" w:space="0" w:color="auto"/>
            <w:bottom w:val="none" w:sz="0" w:space="0" w:color="auto"/>
            <w:right w:val="none" w:sz="0" w:space="0" w:color="auto"/>
          </w:divBdr>
          <w:divsChild>
            <w:div w:id="222758062">
              <w:marLeft w:val="0"/>
              <w:marRight w:val="0"/>
              <w:marTop w:val="0"/>
              <w:marBottom w:val="0"/>
              <w:divBdr>
                <w:top w:val="none" w:sz="0" w:space="0" w:color="auto"/>
                <w:left w:val="none" w:sz="0" w:space="0" w:color="auto"/>
                <w:bottom w:val="none" w:sz="0" w:space="0" w:color="auto"/>
                <w:right w:val="none" w:sz="0" w:space="0" w:color="auto"/>
              </w:divBdr>
            </w:div>
          </w:divsChild>
        </w:div>
        <w:div w:id="222758070">
          <w:marLeft w:val="0"/>
          <w:marRight w:val="0"/>
          <w:marTop w:val="0"/>
          <w:marBottom w:val="0"/>
          <w:divBdr>
            <w:top w:val="none" w:sz="0" w:space="0" w:color="auto"/>
            <w:left w:val="none" w:sz="0" w:space="0" w:color="auto"/>
            <w:bottom w:val="none" w:sz="0" w:space="0" w:color="auto"/>
            <w:right w:val="none" w:sz="0" w:space="0" w:color="auto"/>
          </w:divBdr>
          <w:divsChild>
            <w:div w:id="222758074">
              <w:marLeft w:val="0"/>
              <w:marRight w:val="0"/>
              <w:marTop w:val="0"/>
              <w:marBottom w:val="0"/>
              <w:divBdr>
                <w:top w:val="none" w:sz="0" w:space="0" w:color="auto"/>
                <w:left w:val="none" w:sz="0" w:space="0" w:color="auto"/>
                <w:bottom w:val="none" w:sz="0" w:space="0" w:color="auto"/>
                <w:right w:val="none" w:sz="0" w:space="0" w:color="auto"/>
              </w:divBdr>
            </w:div>
          </w:divsChild>
        </w:div>
        <w:div w:id="222758075">
          <w:marLeft w:val="0"/>
          <w:marRight w:val="0"/>
          <w:marTop w:val="0"/>
          <w:marBottom w:val="0"/>
          <w:divBdr>
            <w:top w:val="none" w:sz="0" w:space="0" w:color="auto"/>
            <w:left w:val="none" w:sz="0" w:space="0" w:color="auto"/>
            <w:bottom w:val="none" w:sz="0" w:space="0" w:color="auto"/>
            <w:right w:val="none" w:sz="0" w:space="0" w:color="auto"/>
          </w:divBdr>
        </w:div>
      </w:divsChild>
    </w:div>
    <w:div w:id="222758068">
      <w:marLeft w:val="0"/>
      <w:marRight w:val="0"/>
      <w:marTop w:val="0"/>
      <w:marBottom w:val="0"/>
      <w:divBdr>
        <w:top w:val="none" w:sz="0" w:space="0" w:color="auto"/>
        <w:left w:val="none" w:sz="0" w:space="0" w:color="auto"/>
        <w:bottom w:val="none" w:sz="0" w:space="0" w:color="auto"/>
        <w:right w:val="none" w:sz="0" w:space="0" w:color="auto"/>
      </w:divBdr>
      <w:divsChild>
        <w:div w:id="222758058">
          <w:marLeft w:val="0"/>
          <w:marRight w:val="0"/>
          <w:marTop w:val="0"/>
          <w:marBottom w:val="0"/>
          <w:divBdr>
            <w:top w:val="none" w:sz="0" w:space="0" w:color="auto"/>
            <w:left w:val="none" w:sz="0" w:space="0" w:color="auto"/>
            <w:bottom w:val="none" w:sz="0" w:space="0" w:color="auto"/>
            <w:right w:val="none" w:sz="0" w:space="0" w:color="auto"/>
          </w:divBdr>
        </w:div>
        <w:div w:id="222758060">
          <w:marLeft w:val="0"/>
          <w:marRight w:val="0"/>
          <w:marTop w:val="0"/>
          <w:marBottom w:val="0"/>
          <w:divBdr>
            <w:top w:val="none" w:sz="0" w:space="0" w:color="auto"/>
            <w:left w:val="none" w:sz="0" w:space="0" w:color="auto"/>
            <w:bottom w:val="none" w:sz="0" w:space="0" w:color="auto"/>
            <w:right w:val="none" w:sz="0" w:space="0" w:color="auto"/>
          </w:divBdr>
        </w:div>
        <w:div w:id="222758064">
          <w:marLeft w:val="0"/>
          <w:marRight w:val="0"/>
          <w:marTop w:val="0"/>
          <w:marBottom w:val="0"/>
          <w:divBdr>
            <w:top w:val="none" w:sz="0" w:space="0" w:color="auto"/>
            <w:left w:val="none" w:sz="0" w:space="0" w:color="auto"/>
            <w:bottom w:val="none" w:sz="0" w:space="0" w:color="auto"/>
            <w:right w:val="none" w:sz="0" w:space="0" w:color="auto"/>
          </w:divBdr>
        </w:div>
      </w:divsChild>
    </w:div>
    <w:div w:id="222758069">
      <w:marLeft w:val="0"/>
      <w:marRight w:val="0"/>
      <w:marTop w:val="0"/>
      <w:marBottom w:val="0"/>
      <w:divBdr>
        <w:top w:val="none" w:sz="0" w:space="0" w:color="auto"/>
        <w:left w:val="none" w:sz="0" w:space="0" w:color="auto"/>
        <w:bottom w:val="none" w:sz="0" w:space="0" w:color="auto"/>
        <w:right w:val="none" w:sz="0" w:space="0" w:color="auto"/>
      </w:divBdr>
    </w:div>
    <w:div w:id="222758072">
      <w:marLeft w:val="0"/>
      <w:marRight w:val="0"/>
      <w:marTop w:val="0"/>
      <w:marBottom w:val="0"/>
      <w:divBdr>
        <w:top w:val="none" w:sz="0" w:space="0" w:color="auto"/>
        <w:left w:val="none" w:sz="0" w:space="0" w:color="auto"/>
        <w:bottom w:val="none" w:sz="0" w:space="0" w:color="auto"/>
        <w:right w:val="none" w:sz="0" w:space="0" w:color="auto"/>
      </w:divBdr>
    </w:div>
    <w:div w:id="2227580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A32FA-E7E2-464E-AE8B-00EB2ACB7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1261</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Wojewódzki  Szpital  Zakaźny</vt:lpstr>
    </vt:vector>
  </TitlesOfParts>
  <Company/>
  <LinksUpToDate>false</LinksUpToDate>
  <CharactersWithSpaces>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Zakaźny</dc:title>
  <dc:subject/>
  <dc:creator>Dział Eksploatacyjny</dc:creator>
  <cp:keywords/>
  <dc:description/>
  <cp:lastModifiedBy>Gosia</cp:lastModifiedBy>
  <cp:revision>3</cp:revision>
  <cp:lastPrinted>2020-03-16T09:27:00Z</cp:lastPrinted>
  <dcterms:created xsi:type="dcterms:W3CDTF">2020-03-16T11:59:00Z</dcterms:created>
  <dcterms:modified xsi:type="dcterms:W3CDTF">2020-03-16T12:02:00Z</dcterms:modified>
</cp:coreProperties>
</file>